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30FB9" w14:textId="77777777" w:rsidR="00472B25" w:rsidRDefault="00472B25" w:rsidP="0040126E">
      <w:pPr>
        <w:jc w:val="cente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5D130FBC" w14:textId="77777777">
        <w:tc>
          <w:tcPr>
            <w:tcW w:w="10419" w:type="dxa"/>
            <w:shd w:val="clear" w:color="auto" w:fill="auto"/>
          </w:tcPr>
          <w:p w14:paraId="5D130FBA" w14:textId="77777777" w:rsidR="00472B25" w:rsidRDefault="00CC1451">
            <w:pPr>
              <w:pStyle w:val="Pieddepage"/>
              <w:tabs>
                <w:tab w:val="clear" w:pos="4536"/>
                <w:tab w:val="clear" w:pos="9072"/>
              </w:tabs>
              <w:jc w:val="center"/>
              <w:rPr>
                <w:rFonts w:ascii="Arial" w:hAnsi="Arial" w:cs="Arial"/>
              </w:rPr>
            </w:pPr>
            <w:r>
              <w:rPr>
                <w:noProof/>
                <w:lang w:eastAsia="fr-FR"/>
              </w:rPr>
              <w:drawing>
                <wp:anchor distT="0" distB="0" distL="114300" distR="114300" simplePos="0" relativeHeight="251658752" behindDoc="0" locked="0" layoutInCell="1" allowOverlap="1" wp14:anchorId="5D13109E" wp14:editId="5D13109F">
                  <wp:simplePos x="0" y="0"/>
                  <wp:positionH relativeFrom="margin">
                    <wp:posOffset>2564765</wp:posOffset>
                  </wp:positionH>
                  <wp:positionV relativeFrom="margin">
                    <wp:posOffset>72390</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D130FBB" w14:textId="77777777" w:rsidR="00472B25" w:rsidRDefault="00472B25" w:rsidP="005D2BD5">
            <w:pPr>
              <w:pStyle w:val="Pieddepage"/>
              <w:tabs>
                <w:tab w:val="clear" w:pos="4536"/>
                <w:tab w:val="clear" w:pos="9072"/>
              </w:tabs>
              <w:jc w:val="center"/>
            </w:pPr>
          </w:p>
        </w:tc>
      </w:tr>
    </w:tbl>
    <w:p w14:paraId="5D130FBD" w14:textId="77777777" w:rsidR="00472B25" w:rsidRDefault="00472B25">
      <w:pPr>
        <w:sectPr w:rsidR="00472B25">
          <w:footerReference w:type="default" r:id="rId13"/>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5D130FC2" w14:textId="77777777">
        <w:tc>
          <w:tcPr>
            <w:tcW w:w="9288" w:type="dxa"/>
            <w:shd w:val="clear" w:color="auto" w:fill="66CCFF"/>
          </w:tcPr>
          <w:p w14:paraId="5D130FBE" w14:textId="77777777" w:rsidR="00472B25" w:rsidRDefault="00472B25">
            <w:pPr>
              <w:pStyle w:val="Titre8"/>
              <w:tabs>
                <w:tab w:val="num" w:pos="0"/>
                <w:tab w:val="right" w:pos="9639"/>
              </w:tabs>
              <w:spacing w:before="120" w:after="120"/>
              <w:rPr>
                <w:caps/>
                <w:sz w:val="28"/>
                <w:szCs w:val="28"/>
              </w:rPr>
            </w:pPr>
            <w:r>
              <w:rPr>
                <w:b w:val="0"/>
                <w:caps/>
              </w:rPr>
              <w:t>MARCHES ET ACCORDS-CADRES</w:t>
            </w:r>
          </w:p>
          <w:p w14:paraId="5D130FBF" w14:textId="77777777" w:rsidR="007509C7" w:rsidRPr="007509C7" w:rsidRDefault="00472B25" w:rsidP="007509C7">
            <w:pPr>
              <w:pStyle w:val="Titre8"/>
              <w:tabs>
                <w:tab w:val="num" w:pos="0"/>
                <w:tab w:val="right" w:pos="9639"/>
              </w:tabs>
              <w:rPr>
                <w:b w:val="0"/>
                <w:caps/>
                <w:sz w:val="28"/>
                <w:szCs w:val="28"/>
              </w:rPr>
            </w:pPr>
            <w:r w:rsidRPr="007509C7">
              <w:rPr>
                <w:b w:val="0"/>
                <w:caps/>
                <w:sz w:val="28"/>
                <w:szCs w:val="28"/>
              </w:rPr>
              <w:t>DECLARATION DU candidat INDIVIDUEL</w:t>
            </w:r>
            <w:r w:rsidR="007509C7" w:rsidRPr="007509C7">
              <w:rPr>
                <w:b w:val="0"/>
                <w:caps/>
                <w:sz w:val="28"/>
                <w:szCs w:val="28"/>
              </w:rPr>
              <w:t xml:space="preserve"> </w:t>
            </w:r>
            <w:r w:rsidRPr="007509C7">
              <w:rPr>
                <w:b w:val="0"/>
                <w:sz w:val="28"/>
                <w:szCs w:val="28"/>
              </w:rPr>
              <w:t xml:space="preserve">OU DU MEMBRE </w:t>
            </w:r>
          </w:p>
          <w:p w14:paraId="5D130FC0" w14:textId="77777777" w:rsidR="00472B25" w:rsidRPr="007509C7" w:rsidRDefault="00472B25" w:rsidP="007509C7">
            <w:pPr>
              <w:pStyle w:val="Titre8"/>
              <w:tabs>
                <w:tab w:val="num" w:pos="0"/>
                <w:tab w:val="right" w:pos="9639"/>
              </w:tabs>
              <w:rPr>
                <w:b w:val="0"/>
                <w:caps/>
                <w:sz w:val="28"/>
                <w:szCs w:val="28"/>
              </w:rPr>
            </w:pPr>
            <w:r w:rsidRPr="007509C7">
              <w:rPr>
                <w:b w:val="0"/>
                <w:sz w:val="28"/>
                <w:szCs w:val="28"/>
              </w:rPr>
              <w:t>DU GROUPEMENT</w:t>
            </w:r>
          </w:p>
        </w:tc>
        <w:tc>
          <w:tcPr>
            <w:tcW w:w="1080" w:type="dxa"/>
            <w:shd w:val="clear" w:color="auto" w:fill="66CCFF"/>
          </w:tcPr>
          <w:p w14:paraId="5D130FC1" w14:textId="77777777" w:rsidR="00472B25" w:rsidRDefault="00472B25">
            <w:pPr>
              <w:pStyle w:val="Titre8"/>
              <w:tabs>
                <w:tab w:val="num" w:pos="0"/>
                <w:tab w:val="right" w:pos="9639"/>
              </w:tabs>
              <w:spacing w:before="120" w:after="120"/>
            </w:pPr>
            <w:r>
              <w:rPr>
                <w:caps/>
                <w:sz w:val="28"/>
                <w:szCs w:val="28"/>
              </w:rPr>
              <w:t>DC2</w:t>
            </w:r>
          </w:p>
        </w:tc>
      </w:tr>
    </w:tbl>
    <w:p w14:paraId="5D130FC3" w14:textId="77777777" w:rsidR="00472B25" w:rsidRDefault="00472B25">
      <w:pPr>
        <w:jc w:val="both"/>
        <w:rPr>
          <w:rFonts w:ascii="Arial" w:hAnsi="Arial" w:cs="Arial"/>
        </w:rPr>
      </w:pPr>
    </w:p>
    <w:p w14:paraId="5D130FC5" w14:textId="77777777" w:rsidR="00472B25" w:rsidRPr="004027F4" w:rsidRDefault="00472B25">
      <w:pPr>
        <w:pStyle w:val="Lgende"/>
        <w:spacing w:before="0" w:after="0"/>
        <w:jc w:val="both"/>
        <w:rPr>
          <w:rFonts w:ascii="Arial" w:hAnsi="Arial" w:cs="Arial"/>
        </w:rPr>
      </w:pPr>
      <w:r w:rsidRPr="004027F4">
        <w:rPr>
          <w:rFonts w:ascii="Arial" w:hAnsi="Arial" w:cs="Arial"/>
        </w:rPr>
        <w:t>En cas de candidature groupée, il est rempli par chaque membre du groupement.</w:t>
      </w:r>
    </w:p>
    <w:p w14:paraId="5D130FC6" w14:textId="77777777" w:rsidR="00472B25" w:rsidRPr="004027F4" w:rsidRDefault="00472B25">
      <w:pPr>
        <w:jc w:val="both"/>
        <w:rPr>
          <w:rFonts w:ascii="Arial" w:hAnsi="Arial" w:cs="Arial"/>
          <w:i/>
          <w:iCs/>
          <w:sz w:val="16"/>
          <w:szCs w:val="16"/>
        </w:rPr>
      </w:pPr>
      <w:r w:rsidRPr="004027F4">
        <w:rPr>
          <w:rFonts w:ascii="Arial" w:hAnsi="Arial" w:cs="Arial"/>
          <w:i/>
          <w:sz w:val="16"/>
          <w:szCs w:val="16"/>
        </w:rPr>
        <w:t xml:space="preserve">En complément de sa lettre de candidature (formulaire DC1), le candidat individuel ou chacun des membres du groupement </w:t>
      </w:r>
      <w:r w:rsidR="006E6210" w:rsidRPr="004027F4">
        <w:rPr>
          <w:rFonts w:ascii="Arial" w:hAnsi="Arial" w:cs="Arial"/>
          <w:i/>
          <w:sz w:val="16"/>
          <w:szCs w:val="16"/>
        </w:rPr>
        <w:t xml:space="preserve">peut </w:t>
      </w:r>
      <w:r w:rsidRPr="004027F4">
        <w:rPr>
          <w:rFonts w:ascii="Arial" w:hAnsi="Arial" w:cs="Arial"/>
          <w:i/>
          <w:sz w:val="16"/>
          <w:szCs w:val="16"/>
        </w:rPr>
        <w:t>produi</w:t>
      </w:r>
      <w:r w:rsidR="006E6210" w:rsidRPr="004027F4">
        <w:rPr>
          <w:rFonts w:ascii="Arial" w:hAnsi="Arial" w:cs="Arial"/>
          <w:i/>
          <w:sz w:val="16"/>
          <w:szCs w:val="16"/>
        </w:rPr>
        <w:t>re</w:t>
      </w:r>
      <w:r w:rsidRPr="004027F4">
        <w:rPr>
          <w:rFonts w:ascii="Arial" w:hAnsi="Arial" w:cs="Arial"/>
          <w:i/>
          <w:sz w:val="16"/>
          <w:szCs w:val="16"/>
        </w:rPr>
        <w:t xml:space="preserve">, en annexe du DC2, les éléments demandés par </w:t>
      </w:r>
      <w:r w:rsidR="008715A8">
        <w:rPr>
          <w:rFonts w:ascii="Arial" w:hAnsi="Arial" w:cs="Arial"/>
          <w:i/>
          <w:sz w:val="16"/>
          <w:szCs w:val="16"/>
        </w:rPr>
        <w:t>le pouvoir adjudicateur</w:t>
      </w:r>
      <w:r w:rsidRPr="004027F4">
        <w:rPr>
          <w:rFonts w:ascii="Arial" w:hAnsi="Arial" w:cs="Arial"/>
          <w:i/>
          <w:sz w:val="16"/>
          <w:szCs w:val="16"/>
        </w:rPr>
        <w:t xml:space="preserve"> dans l'avis d'appel à la concurrence</w:t>
      </w:r>
      <w:r w:rsidR="0013398C" w:rsidRPr="004027F4">
        <w:rPr>
          <w:rFonts w:ascii="Arial" w:hAnsi="Arial" w:cs="Arial"/>
          <w:sz w:val="16"/>
          <w:szCs w:val="16"/>
        </w:rPr>
        <w:t xml:space="preserve"> </w:t>
      </w:r>
      <w:r w:rsidR="0013398C" w:rsidRPr="004027F4">
        <w:rPr>
          <w:rFonts w:ascii="Arial" w:hAnsi="Arial" w:cs="Arial"/>
          <w:i/>
          <w:sz w:val="16"/>
          <w:szCs w:val="16"/>
        </w:rPr>
        <w:t>ou dans l’invitation à confirmer l’intérêt, ou en l’absence d’un tel avis ou d’une telle invitation</w:t>
      </w:r>
      <w:r w:rsidR="00B80B6A" w:rsidRPr="004027F4">
        <w:rPr>
          <w:rFonts w:ascii="Arial" w:hAnsi="Arial" w:cs="Arial"/>
          <w:i/>
          <w:sz w:val="16"/>
          <w:szCs w:val="16"/>
        </w:rPr>
        <w:t>,</w:t>
      </w:r>
      <w:r w:rsidR="0013398C" w:rsidRPr="004027F4">
        <w:rPr>
          <w:rFonts w:ascii="Arial" w:hAnsi="Arial" w:cs="Arial"/>
          <w:i/>
          <w:sz w:val="16"/>
          <w:szCs w:val="16"/>
        </w:rPr>
        <w:t xml:space="preserve"> dans</w:t>
      </w:r>
      <w:r w:rsidR="00A05A3B" w:rsidRPr="004027F4">
        <w:rPr>
          <w:rFonts w:ascii="Arial" w:hAnsi="Arial" w:cs="Arial"/>
          <w:i/>
          <w:sz w:val="16"/>
          <w:szCs w:val="16"/>
        </w:rPr>
        <w:t xml:space="preserve"> </w:t>
      </w:r>
      <w:r w:rsidR="006E2F47" w:rsidRPr="004027F4">
        <w:rPr>
          <w:rFonts w:ascii="Arial" w:hAnsi="Arial" w:cs="Arial"/>
          <w:i/>
          <w:sz w:val="16"/>
          <w:szCs w:val="16"/>
        </w:rPr>
        <w:t>les documents de la consultation</w:t>
      </w:r>
      <w:r w:rsidRPr="004027F4">
        <w:rPr>
          <w:rFonts w:ascii="Arial" w:hAnsi="Arial" w:cs="Arial"/>
          <w:i/>
          <w:sz w:val="16"/>
          <w:szCs w:val="16"/>
        </w:rPr>
        <w:t>.</w:t>
      </w:r>
    </w:p>
    <w:p w14:paraId="5D130FC7"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0FC9" w14:textId="77777777">
        <w:tc>
          <w:tcPr>
            <w:tcW w:w="10331" w:type="dxa"/>
            <w:shd w:val="clear" w:color="auto" w:fill="66CCFF"/>
          </w:tcPr>
          <w:p w14:paraId="5D130FC8" w14:textId="77777777" w:rsidR="00472B25" w:rsidRDefault="00472B25" w:rsidP="00652D59">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52D59">
              <w:rPr>
                <w:rFonts w:ascii="Arial" w:hAnsi="Arial" w:cs="Arial"/>
                <w:b/>
                <w:bCs/>
                <w:sz w:val="22"/>
                <w:szCs w:val="22"/>
              </w:rPr>
              <w:t>du pouvoir adjudicateur</w:t>
            </w:r>
          </w:p>
        </w:tc>
      </w:tr>
    </w:tbl>
    <w:p w14:paraId="5D130FCA" w14:textId="77777777" w:rsidR="00472B25" w:rsidRPr="004027F4" w:rsidRDefault="00472B25">
      <w:pPr>
        <w:pStyle w:val="Titre1"/>
        <w:numPr>
          <w:ilvl w:val="0"/>
          <w:numId w:val="0"/>
        </w:numPr>
        <w:spacing w:before="120"/>
        <w:jc w:val="both"/>
        <w:rPr>
          <w:rFonts w:ascii="Arial" w:hAnsi="Arial" w:cs="Arial"/>
          <w:sz w:val="16"/>
          <w:szCs w:val="16"/>
        </w:rPr>
      </w:pPr>
      <w:r w:rsidRPr="004027F4">
        <w:rPr>
          <w:rFonts w:ascii="Arial" w:hAnsi="Arial" w:cs="Arial"/>
          <w:b w:val="0"/>
          <w:bCs w:val="0"/>
          <w:i/>
          <w:iCs/>
          <w:sz w:val="16"/>
          <w:szCs w:val="16"/>
        </w:rPr>
        <w:t xml:space="preserve">(Reprendre le contenu de la mention figurant dans l’avis d’appel à la concurrence ou </w:t>
      </w:r>
      <w:r w:rsidR="00815797" w:rsidRPr="004027F4">
        <w:rPr>
          <w:rFonts w:ascii="Arial" w:hAnsi="Arial" w:cs="Arial"/>
          <w:b w:val="0"/>
          <w:bCs w:val="0"/>
          <w:i/>
          <w:iCs/>
          <w:sz w:val="16"/>
          <w:szCs w:val="16"/>
        </w:rPr>
        <w:t>l’invitation à confirmer l’intérêt</w:t>
      </w:r>
      <w:r w:rsidRPr="004027F4">
        <w:rPr>
          <w:rFonts w:ascii="Arial" w:hAnsi="Arial" w:cs="Arial"/>
          <w:b w:val="0"/>
          <w:bCs w:val="0"/>
          <w:i/>
          <w:iCs/>
          <w:sz w:val="16"/>
          <w:szCs w:val="16"/>
        </w:rPr>
        <w:t>.)</w:t>
      </w:r>
    </w:p>
    <w:p w14:paraId="5D130FCB" w14:textId="77777777" w:rsidR="00472B25" w:rsidRDefault="00472B25">
      <w:pPr>
        <w:rPr>
          <w:rFonts w:ascii="Arial" w:hAnsi="Arial" w:cs="Arial"/>
          <w:b/>
          <w:bCs/>
        </w:rPr>
      </w:pPr>
    </w:p>
    <w:p w14:paraId="25090236" w14:textId="77777777" w:rsidR="00C27DDD" w:rsidRPr="00300834" w:rsidRDefault="00C27DDD" w:rsidP="00C27DDD">
      <w:pPr>
        <w:jc w:val="center"/>
        <w:rPr>
          <w:rFonts w:ascii="Arial" w:hAnsi="Arial" w:cs="Arial"/>
          <w:b/>
        </w:rPr>
      </w:pPr>
      <w:r w:rsidRPr="00300834">
        <w:rPr>
          <w:rFonts w:ascii="Arial" w:hAnsi="Arial" w:cs="Arial"/>
          <w:b/>
        </w:rPr>
        <w:t>Etablissement Français du Sang</w:t>
      </w:r>
    </w:p>
    <w:p w14:paraId="65A69B92" w14:textId="77777777" w:rsidR="00C27DDD" w:rsidRPr="00300834" w:rsidRDefault="00C27DDD" w:rsidP="00C27DDD">
      <w:pPr>
        <w:jc w:val="center"/>
        <w:rPr>
          <w:rFonts w:ascii="Arial" w:hAnsi="Arial" w:cs="Arial"/>
          <w:b/>
        </w:rPr>
      </w:pPr>
      <w:r w:rsidRPr="00300834">
        <w:rPr>
          <w:rFonts w:ascii="Arial" w:hAnsi="Arial" w:cs="Arial"/>
          <w:b/>
        </w:rPr>
        <w:t>Etablissement de Transfusion Sanguine Auvergne-Rhône-Alpes</w:t>
      </w:r>
    </w:p>
    <w:p w14:paraId="43AB1498" w14:textId="77777777" w:rsidR="00C27DDD" w:rsidRPr="00300834" w:rsidRDefault="00C27DDD" w:rsidP="00C27DDD">
      <w:pPr>
        <w:jc w:val="center"/>
        <w:rPr>
          <w:rFonts w:ascii="Arial" w:hAnsi="Arial" w:cs="Arial"/>
          <w:b/>
        </w:rPr>
      </w:pPr>
      <w:r w:rsidRPr="00300834">
        <w:rPr>
          <w:rFonts w:ascii="Arial" w:hAnsi="Arial" w:cs="Arial"/>
          <w:b/>
        </w:rPr>
        <w:t>111 rue Elisée Reclus – CS20617</w:t>
      </w:r>
    </w:p>
    <w:p w14:paraId="5D130FCD" w14:textId="1541DBEB" w:rsidR="00472B25" w:rsidRDefault="00C27DDD" w:rsidP="00C27DDD">
      <w:pPr>
        <w:ind w:left="3402"/>
        <w:rPr>
          <w:rFonts w:ascii="Arial" w:hAnsi="Arial" w:cs="Arial"/>
          <w:b/>
          <w:bCs/>
        </w:rPr>
      </w:pPr>
      <w:r w:rsidRPr="00300834">
        <w:rPr>
          <w:rFonts w:ascii="Arial" w:hAnsi="Arial" w:cs="Arial"/>
          <w:b/>
        </w:rPr>
        <w:t>69153 DECINES-CHARPIEU Cedex</w:t>
      </w:r>
    </w:p>
    <w:p w14:paraId="5D130FCE" w14:textId="77777777" w:rsidR="00472B25" w:rsidRDefault="00472B25">
      <w:pPr>
        <w:rPr>
          <w:rFonts w:ascii="Arial" w:hAnsi="Arial" w:cs="Arial"/>
          <w:b/>
          <w:bCs/>
        </w:rPr>
      </w:pPr>
    </w:p>
    <w:p w14:paraId="5D130FCF" w14:textId="77777777" w:rsidR="00472B25" w:rsidRDefault="00472B25">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0FD1" w14:textId="77777777">
        <w:tc>
          <w:tcPr>
            <w:tcW w:w="10331" w:type="dxa"/>
            <w:shd w:val="clear" w:color="auto" w:fill="66CCFF"/>
          </w:tcPr>
          <w:p w14:paraId="5D130FD0"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5D130FD2" w14:textId="77777777" w:rsidR="00472B25" w:rsidRPr="00125D6B" w:rsidRDefault="00472B25" w:rsidP="00125D6B">
      <w:pPr>
        <w:pStyle w:val="Titre1"/>
        <w:numPr>
          <w:ilvl w:val="0"/>
          <w:numId w:val="0"/>
        </w:numPr>
        <w:spacing w:before="120"/>
        <w:jc w:val="both"/>
        <w:rPr>
          <w:rFonts w:ascii="Arial" w:hAnsi="Arial" w:cs="Arial"/>
          <w:b w:val="0"/>
          <w:bCs w:val="0"/>
          <w:i/>
          <w:iCs/>
          <w:sz w:val="16"/>
          <w:szCs w:val="16"/>
        </w:rPr>
      </w:pPr>
      <w:r w:rsidRPr="00125D6B">
        <w:rPr>
          <w:rFonts w:ascii="Arial" w:hAnsi="Arial" w:cs="Arial"/>
          <w:b w:val="0"/>
          <w:bCs w:val="0"/>
          <w:i/>
          <w:iCs/>
          <w:sz w:val="16"/>
          <w:szCs w:val="16"/>
        </w:rPr>
        <w:t xml:space="preserve">(Reprendre le contenu de la mention figurant dans l’avis d’appel à la concurrence ou </w:t>
      </w:r>
      <w:r w:rsidR="00815797" w:rsidRPr="00125D6B">
        <w:rPr>
          <w:rFonts w:ascii="Arial" w:hAnsi="Arial" w:cs="Arial"/>
          <w:b w:val="0"/>
          <w:bCs w:val="0"/>
          <w:i/>
          <w:iCs/>
          <w:sz w:val="16"/>
          <w:szCs w:val="16"/>
        </w:rPr>
        <w:t>l’invitation à confirmer l’intérêt</w:t>
      </w:r>
      <w:r w:rsidRPr="00125D6B">
        <w:rPr>
          <w:rFonts w:ascii="Arial" w:hAnsi="Arial" w:cs="Arial"/>
          <w:b w:val="0"/>
          <w:bCs w:val="0"/>
          <w:i/>
          <w:iCs/>
          <w:sz w:val="16"/>
          <w:szCs w:val="16"/>
        </w:rPr>
        <w:t>. En cas d’allotissement, préciser également l’intitulé de la consultation.)</w:t>
      </w:r>
    </w:p>
    <w:p w14:paraId="5D130FD3" w14:textId="77777777" w:rsidR="00472B25" w:rsidRDefault="00472B25">
      <w:pPr>
        <w:rPr>
          <w:rFonts w:ascii="Arial" w:hAnsi="Arial" w:cs="Arial"/>
          <w:bCs/>
        </w:rPr>
      </w:pPr>
    </w:p>
    <w:p w14:paraId="63E97DDE" w14:textId="66C16903" w:rsidR="00C27DDD" w:rsidRPr="002439A5" w:rsidRDefault="00C27DDD" w:rsidP="00C27DDD">
      <w:pPr>
        <w:suppressAutoHyphens w:val="0"/>
        <w:rPr>
          <w:rFonts w:ascii="Arial" w:hAnsi="Arial" w:cs="Arial"/>
          <w:b/>
          <w:bCs/>
          <w:lang w:eastAsia="fr-FR"/>
        </w:rPr>
      </w:pPr>
      <w:r w:rsidRPr="002439A5">
        <w:rPr>
          <w:rFonts w:ascii="Arial" w:hAnsi="Arial" w:cs="Arial"/>
          <w:b/>
          <w:bCs/>
          <w:noProof/>
          <w:lang w:eastAsia="fr-FR"/>
        </w:rPr>
        <w:t>Appel d’offres ouvert</w:t>
      </w:r>
      <w:r w:rsidRPr="002439A5">
        <w:rPr>
          <w:rFonts w:ascii="Arial" w:hAnsi="Arial" w:cs="Arial"/>
          <w:b/>
          <w:bCs/>
          <w:lang w:eastAsia="fr-FR"/>
        </w:rPr>
        <w:t xml:space="preserve"> </w:t>
      </w:r>
      <w:r w:rsidR="005B5589">
        <w:rPr>
          <w:rFonts w:ascii="Arial" w:hAnsi="Arial" w:cs="Arial"/>
          <w:b/>
          <w:bCs/>
          <w:lang w:eastAsia="fr-FR"/>
        </w:rPr>
        <w:t>n</w:t>
      </w:r>
      <w:proofErr w:type="gramStart"/>
      <w:r w:rsidR="005B5589">
        <w:rPr>
          <w:rFonts w:ascii="Arial" w:hAnsi="Arial" w:cs="Arial"/>
          <w:b/>
          <w:bCs/>
          <w:lang w:eastAsia="fr-FR"/>
        </w:rPr>
        <w:t xml:space="preserve">° </w:t>
      </w:r>
      <w:r w:rsidRPr="002439A5">
        <w:rPr>
          <w:rFonts w:ascii="Arial" w:hAnsi="Arial" w:cs="Arial"/>
          <w:b/>
          <w:bCs/>
          <w:lang w:eastAsia="fr-FR"/>
        </w:rPr>
        <w:t xml:space="preserve"> </w:t>
      </w:r>
      <w:r w:rsidRPr="002439A5">
        <w:rPr>
          <w:rFonts w:ascii="Arial" w:hAnsi="Arial" w:cs="Arial"/>
          <w:b/>
          <w:bCs/>
          <w:noProof/>
          <w:lang w:eastAsia="fr-FR"/>
        </w:rPr>
        <w:t>202</w:t>
      </w:r>
      <w:r>
        <w:rPr>
          <w:rFonts w:ascii="Arial" w:hAnsi="Arial" w:cs="Arial"/>
          <w:b/>
          <w:bCs/>
          <w:noProof/>
          <w:lang w:eastAsia="fr-FR"/>
        </w:rPr>
        <w:t>4</w:t>
      </w:r>
      <w:proofErr w:type="gramEnd"/>
      <w:r>
        <w:rPr>
          <w:rFonts w:ascii="Arial" w:hAnsi="Arial" w:cs="Arial"/>
          <w:b/>
          <w:bCs/>
          <w:noProof/>
          <w:lang w:eastAsia="fr-FR"/>
        </w:rPr>
        <w:t>E</w:t>
      </w:r>
      <w:r w:rsidRPr="002439A5">
        <w:rPr>
          <w:rFonts w:ascii="Arial" w:hAnsi="Arial" w:cs="Arial"/>
          <w:b/>
          <w:bCs/>
          <w:noProof/>
          <w:lang w:eastAsia="fr-FR"/>
        </w:rPr>
        <w:t>FS_AURA</w:t>
      </w:r>
      <w:r>
        <w:rPr>
          <w:rFonts w:ascii="Arial" w:hAnsi="Arial" w:cs="Arial"/>
          <w:b/>
          <w:bCs/>
          <w:noProof/>
          <w:lang w:eastAsia="fr-FR"/>
        </w:rPr>
        <w:t>3</w:t>
      </w:r>
      <w:r w:rsidR="0091105C">
        <w:rPr>
          <w:rFonts w:ascii="Arial" w:hAnsi="Arial" w:cs="Arial"/>
          <w:b/>
          <w:bCs/>
          <w:noProof/>
          <w:lang w:eastAsia="fr-FR"/>
        </w:rPr>
        <w:t>73</w:t>
      </w:r>
    </w:p>
    <w:p w14:paraId="5D130FD5" w14:textId="247F346C" w:rsidR="00472B25" w:rsidRDefault="0091105C">
      <w:pPr>
        <w:rPr>
          <w:rFonts w:ascii="Arial" w:hAnsi="Arial" w:cs="Arial"/>
          <w:bCs/>
        </w:rPr>
      </w:pPr>
      <w:r w:rsidRPr="0091105C">
        <w:rPr>
          <w:rFonts w:ascii="Arial" w:hAnsi="Arial" w:cs="Arial"/>
          <w:b/>
          <w:bCs/>
        </w:rPr>
        <w:t xml:space="preserve">Maintenance des onduleurs installés au sein de </w:t>
      </w:r>
      <w:proofErr w:type="gramStart"/>
      <w:r w:rsidRPr="0091105C">
        <w:rPr>
          <w:rFonts w:ascii="Arial" w:hAnsi="Arial" w:cs="Arial"/>
          <w:b/>
          <w:bCs/>
        </w:rPr>
        <w:t>l’E.F.S</w:t>
      </w:r>
      <w:proofErr w:type="gramEnd"/>
      <w:r w:rsidRPr="0091105C">
        <w:rPr>
          <w:rFonts w:ascii="Arial" w:hAnsi="Arial" w:cs="Arial"/>
          <w:b/>
          <w:bCs/>
        </w:rPr>
        <w:t xml:space="preserve"> Auvergne-Rhône-Alpes</w:t>
      </w:r>
      <w:r>
        <w:rPr>
          <w:rFonts w:ascii="Arial" w:hAnsi="Arial" w:cs="Arial"/>
          <w:b/>
          <w:bCs/>
        </w:rPr>
        <w:t>.</w:t>
      </w:r>
    </w:p>
    <w:p w14:paraId="5D130FD6" w14:textId="77777777" w:rsidR="00472B25" w:rsidRDefault="00472B25">
      <w:pPr>
        <w:jc w:val="both"/>
        <w:rPr>
          <w:rFonts w:ascii="Arial" w:hAnsi="Arial" w:cs="Arial"/>
          <w:bCs/>
        </w:rPr>
      </w:pPr>
    </w:p>
    <w:p w14:paraId="5D130FD7" w14:textId="77777777" w:rsidR="00472B25" w:rsidRDefault="00472B25">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0FD9" w14:textId="77777777">
        <w:tc>
          <w:tcPr>
            <w:tcW w:w="10331" w:type="dxa"/>
            <w:shd w:val="clear" w:color="auto" w:fill="66CCFF"/>
          </w:tcPr>
          <w:p w14:paraId="5D130FD8" w14:textId="77777777" w:rsidR="00472B25" w:rsidRDefault="00472B25">
            <w:pPr>
              <w:tabs>
                <w:tab w:val="left" w:pos="-142"/>
                <w:tab w:val="left" w:pos="4111"/>
              </w:tabs>
              <w:jc w:val="both"/>
            </w:pPr>
            <w:r>
              <w:rPr>
                <w:rFonts w:ascii="Arial" w:hAnsi="Arial" w:cs="Arial"/>
                <w:b/>
                <w:bCs/>
                <w:sz w:val="22"/>
                <w:szCs w:val="22"/>
              </w:rPr>
              <w:t>C - Identification du candidat individuel ou du membre du groupement.</w:t>
            </w:r>
          </w:p>
        </w:tc>
      </w:tr>
    </w:tbl>
    <w:p w14:paraId="5D130FDA" w14:textId="77777777" w:rsidR="00472B25" w:rsidRDefault="00472B25">
      <w:pPr>
        <w:pStyle w:val="Titre9"/>
        <w:numPr>
          <w:ilvl w:val="0"/>
          <w:numId w:val="0"/>
        </w:numPr>
        <w:rPr>
          <w:i w:val="0"/>
          <w:sz w:val="20"/>
        </w:rPr>
      </w:pPr>
    </w:p>
    <w:p w14:paraId="5D130FDB" w14:textId="77777777" w:rsidR="00472B25" w:rsidRDefault="00472B25">
      <w:pPr>
        <w:pStyle w:val="Titre9"/>
        <w:numPr>
          <w:ilvl w:val="0"/>
          <w:numId w:val="0"/>
        </w:numPr>
        <w:rPr>
          <w:i w:val="0"/>
          <w:iCs w:val="0"/>
          <w:sz w:val="20"/>
          <w:szCs w:val="20"/>
        </w:rPr>
      </w:pPr>
      <w:r>
        <w:rPr>
          <w:b/>
          <w:bCs/>
          <w:i w:val="0"/>
          <w:iCs w:val="0"/>
          <w:sz w:val="22"/>
          <w:szCs w:val="22"/>
        </w:rPr>
        <w:t>C1 - Cas général :</w:t>
      </w:r>
    </w:p>
    <w:p w14:paraId="5D130FDC" w14:textId="77777777" w:rsidR="00472B25" w:rsidRDefault="00472B25">
      <w:pPr>
        <w:pStyle w:val="Titre9"/>
        <w:tabs>
          <w:tab w:val="num" w:pos="0"/>
        </w:tabs>
        <w:ind w:left="0"/>
        <w:jc w:val="both"/>
        <w:rPr>
          <w:i w:val="0"/>
          <w:iCs w:val="0"/>
          <w:sz w:val="20"/>
          <w:szCs w:val="20"/>
        </w:rPr>
      </w:pPr>
    </w:p>
    <w:p w14:paraId="5D130FDD"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4"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5D130FDE" w14:textId="77777777" w:rsidR="00472B25" w:rsidRDefault="00472B25">
      <w:pPr>
        <w:jc w:val="both"/>
        <w:rPr>
          <w:rFonts w:ascii="Arial" w:hAnsi="Arial" w:cs="Arial"/>
          <w:b/>
          <w:bCs/>
        </w:rPr>
      </w:pPr>
    </w:p>
    <w:p w14:paraId="5D130FDF" w14:textId="77777777" w:rsidR="00472B25" w:rsidRDefault="00472B25">
      <w:pPr>
        <w:jc w:val="both"/>
        <w:rPr>
          <w:rFonts w:ascii="Arial" w:hAnsi="Arial" w:cs="Arial"/>
          <w:b/>
          <w:bCs/>
        </w:rPr>
      </w:pPr>
    </w:p>
    <w:p w14:paraId="5D130FE0" w14:textId="77777777" w:rsidR="00472B25" w:rsidRDefault="00472B25">
      <w:pPr>
        <w:jc w:val="both"/>
        <w:rPr>
          <w:rFonts w:ascii="Arial" w:hAnsi="Arial" w:cs="Arial"/>
          <w:b/>
          <w:bCs/>
        </w:rPr>
      </w:pPr>
    </w:p>
    <w:p w14:paraId="5D130FE1" w14:textId="77777777" w:rsidR="00472B25" w:rsidRDefault="00472B25">
      <w:pPr>
        <w:jc w:val="both"/>
        <w:rPr>
          <w:rFonts w:ascii="Arial" w:hAnsi="Arial" w:cs="Arial"/>
          <w:b/>
          <w:bCs/>
        </w:rPr>
      </w:pPr>
    </w:p>
    <w:p w14:paraId="5D130FE2" w14:textId="77777777" w:rsidR="00472B25" w:rsidRDefault="00472B25">
      <w:pPr>
        <w:jc w:val="both"/>
        <w:rPr>
          <w:rFonts w:ascii="Arial" w:hAnsi="Arial" w:cs="Arial"/>
          <w:b/>
          <w:bCs/>
        </w:rPr>
      </w:pPr>
    </w:p>
    <w:p w14:paraId="5D130FE3" w14:textId="77777777" w:rsidR="00472B25" w:rsidRDefault="00472B25">
      <w:pPr>
        <w:jc w:val="both"/>
        <w:rPr>
          <w:rFonts w:ascii="Arial" w:hAnsi="Arial" w:cs="Arial"/>
        </w:rPr>
      </w:pPr>
      <w:proofErr w:type="gramStart"/>
      <w:r>
        <w:rPr>
          <w:rFonts w:ascii="Wingdings" w:hAnsi="Wingdings"/>
          <w:b/>
          <w:color w:val="66CCFF"/>
          <w:spacing w:val="-10"/>
          <w:position w:val="-1"/>
        </w:rPr>
        <w:t></w:t>
      </w:r>
      <w:r>
        <w:rPr>
          <w:rFonts w:ascii="Arial" w:eastAsia="Arial" w:hAnsi="Arial" w:cs="Arial"/>
          <w:spacing w:val="-10"/>
          <w:position w:val="-1"/>
        </w:rPr>
        <w:t xml:space="preserve">  </w:t>
      </w:r>
      <w:r>
        <w:rPr>
          <w:rFonts w:ascii="Arial" w:hAnsi="Arial" w:cs="Arial"/>
        </w:rPr>
        <w:t>Forme</w:t>
      </w:r>
      <w:proofErr w:type="gramEnd"/>
      <w:r>
        <w:rPr>
          <w:rFonts w:ascii="Arial" w:hAnsi="Arial" w:cs="Arial"/>
        </w:rPr>
        <w:t xml:space="preserve"> juridique du candidat individuel ou du membre du groupement (entreprise individuelle, SA, SARL, EURL, association, établissement public, etc.) :</w:t>
      </w:r>
    </w:p>
    <w:p w14:paraId="5D130FE4" w14:textId="77777777" w:rsidR="00472B25" w:rsidRDefault="00472B25">
      <w:pPr>
        <w:jc w:val="both"/>
        <w:rPr>
          <w:rFonts w:ascii="Arial" w:hAnsi="Arial" w:cs="Arial"/>
          <w:b/>
          <w:bCs/>
        </w:rPr>
      </w:pPr>
    </w:p>
    <w:p w14:paraId="5D130FE5" w14:textId="77777777" w:rsidR="00472B25" w:rsidRDefault="00472B25">
      <w:pPr>
        <w:jc w:val="both"/>
        <w:rPr>
          <w:rFonts w:ascii="Arial" w:hAnsi="Arial" w:cs="Arial"/>
          <w:b/>
          <w:bCs/>
        </w:rPr>
      </w:pPr>
    </w:p>
    <w:p w14:paraId="5D130FE6" w14:textId="77777777" w:rsidR="00472B25" w:rsidRDefault="00472B25">
      <w:pPr>
        <w:jc w:val="both"/>
        <w:rPr>
          <w:rFonts w:ascii="Arial" w:hAnsi="Arial" w:cs="Arial"/>
          <w:b/>
          <w:bCs/>
        </w:rPr>
      </w:pPr>
    </w:p>
    <w:p w14:paraId="5D130FE7" w14:textId="77777777" w:rsidR="00472B25" w:rsidRDefault="00472B25">
      <w:pPr>
        <w:jc w:val="both"/>
        <w:rPr>
          <w:rFonts w:ascii="Arial" w:hAnsi="Arial" w:cs="Arial"/>
          <w:b/>
          <w:bCs/>
        </w:rPr>
      </w:pPr>
    </w:p>
    <w:p w14:paraId="5D130FE8" w14:textId="77777777" w:rsidR="00472B25" w:rsidRDefault="00472B25">
      <w:pPr>
        <w:jc w:val="both"/>
        <w:rPr>
          <w:rFonts w:ascii="Arial" w:hAnsi="Arial" w:cs="Arial"/>
          <w:bCs/>
        </w:rPr>
      </w:pPr>
    </w:p>
    <w:p w14:paraId="5D130FE9" w14:textId="77777777" w:rsidR="00472B25" w:rsidRDefault="00472B25">
      <w:pPr>
        <w:jc w:val="both"/>
        <w:rPr>
          <w:rFonts w:ascii="Arial" w:hAnsi="Arial" w:cs="Arial"/>
          <w:bCs/>
        </w:rPr>
      </w:pPr>
    </w:p>
    <w:p w14:paraId="5D130FEA" w14:textId="77777777" w:rsidR="00472B25" w:rsidRDefault="00815797">
      <w:pPr>
        <w:jc w:val="both"/>
        <w:rPr>
          <w:rFonts w:ascii="Arial" w:hAnsi="Arial" w:cs="Arial"/>
          <w:i/>
          <w:iCs/>
          <w:sz w:val="18"/>
          <w:szCs w:val="18"/>
        </w:rPr>
      </w:pPr>
      <w:r>
        <w:rPr>
          <w:rFonts w:ascii="Arial" w:hAnsi="Arial" w:cs="Arial"/>
          <w:b/>
          <w:bCs/>
          <w:sz w:val="22"/>
          <w:szCs w:val="22"/>
        </w:rPr>
        <w:br w:type="page"/>
      </w:r>
      <w:r w:rsidR="00472B25">
        <w:rPr>
          <w:rFonts w:ascii="Arial" w:hAnsi="Arial" w:cs="Arial"/>
          <w:b/>
          <w:bCs/>
          <w:sz w:val="22"/>
          <w:szCs w:val="22"/>
        </w:rPr>
        <w:lastRenderedPageBreak/>
        <w:t>C2 - Cas particuliers :</w:t>
      </w:r>
    </w:p>
    <w:p w14:paraId="5D130FEB" w14:textId="77777777" w:rsidR="00472B25" w:rsidRPr="00C23804" w:rsidRDefault="00472B25">
      <w:pPr>
        <w:spacing w:before="120"/>
        <w:jc w:val="both"/>
        <w:rPr>
          <w:rFonts w:ascii="Arial" w:hAnsi="Arial" w:cs="Arial"/>
          <w:sz w:val="18"/>
          <w:szCs w:val="18"/>
        </w:rPr>
      </w:pPr>
      <w:r w:rsidRPr="00C23804">
        <w:rPr>
          <w:rFonts w:ascii="Arial" w:hAnsi="Arial" w:cs="Arial"/>
          <w:i/>
          <w:iCs/>
          <w:sz w:val="18"/>
          <w:szCs w:val="18"/>
        </w:rPr>
        <w:t xml:space="preserve">(Le candidat individuel ou le membre du groupement répondant à l’une des conditions qui suivent et postulant à un marché </w:t>
      </w:r>
      <w:r w:rsidR="007C0A0D" w:rsidRPr="00C23804">
        <w:rPr>
          <w:rFonts w:ascii="Arial" w:hAnsi="Arial" w:cs="Arial"/>
          <w:i/>
          <w:iCs/>
          <w:sz w:val="18"/>
          <w:szCs w:val="18"/>
        </w:rPr>
        <w:t xml:space="preserve">public </w:t>
      </w:r>
      <w:r w:rsidRPr="00C23804">
        <w:rPr>
          <w:rFonts w:ascii="Arial" w:hAnsi="Arial" w:cs="Arial"/>
          <w:i/>
          <w:iCs/>
          <w:sz w:val="18"/>
          <w:szCs w:val="18"/>
        </w:rPr>
        <w:t xml:space="preserve">réservé en application </w:t>
      </w:r>
      <w:r w:rsidR="006E2F47" w:rsidRPr="00C23804">
        <w:rPr>
          <w:rFonts w:ascii="Arial" w:hAnsi="Arial" w:cs="Arial"/>
          <w:i/>
          <w:iCs/>
          <w:sz w:val="18"/>
          <w:szCs w:val="18"/>
        </w:rPr>
        <w:t>des articles</w:t>
      </w:r>
      <w:r w:rsidR="00BD0733">
        <w:rPr>
          <w:rFonts w:ascii="Arial" w:hAnsi="Arial" w:cs="Arial"/>
          <w:i/>
          <w:iCs/>
          <w:sz w:val="18"/>
          <w:szCs w:val="18"/>
        </w:rPr>
        <w:t xml:space="preserve"> L. 2313-6 ou L. 2113-15 et L. 2113-16 du code de la commande publique </w:t>
      </w:r>
      <w:r w:rsidRPr="00C23804">
        <w:rPr>
          <w:rFonts w:ascii="Arial" w:hAnsi="Arial" w:cs="Arial"/>
          <w:i/>
          <w:iCs/>
          <w:sz w:val="18"/>
          <w:szCs w:val="18"/>
        </w:rPr>
        <w:t>coche la case correspondant à sa situation. Le candidat européen à statut équivalent, lorsqu’il n’est pas établi en France, précise son statut juridique et fournit les textes relatifs à ce statut.)</w:t>
      </w:r>
    </w:p>
    <w:p w14:paraId="5D130FEC"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4891"/>
        <w:gridCol w:w="1892"/>
        <w:gridCol w:w="10"/>
      </w:tblGrid>
      <w:tr w:rsidR="00472B25" w14:paraId="5D130FF0" w14:textId="77777777" w:rsidTr="00D63EF7">
        <w:trPr>
          <w:gridAfter w:val="1"/>
          <w:wAfter w:w="10" w:type="dxa"/>
          <w:trHeight w:val="296"/>
        </w:trPr>
        <w:tc>
          <w:tcPr>
            <w:tcW w:w="8506" w:type="dxa"/>
            <w:gridSpan w:val="2"/>
            <w:shd w:val="clear" w:color="auto" w:fill="auto"/>
            <w:vAlign w:val="center"/>
          </w:tcPr>
          <w:p w14:paraId="5D130FED" w14:textId="77777777" w:rsidR="00472B25" w:rsidRDefault="00472B25">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14:paraId="5D130FEE" w14:textId="77777777" w:rsidR="00472B25" w:rsidRDefault="00472B25">
            <w:pPr>
              <w:pStyle w:val="Corpsdetexte21"/>
              <w:snapToGrid w:val="0"/>
              <w:jc w:val="center"/>
              <w:rPr>
                <w:rFonts w:ascii="Arial" w:hAnsi="Arial" w:cs="Arial"/>
                <w:b/>
                <w:bCs/>
              </w:rPr>
            </w:pPr>
            <w:r>
              <w:rPr>
                <w:rFonts w:ascii="Arial" w:hAnsi="Arial" w:cs="Arial"/>
                <w:b/>
                <w:bCs/>
                <w:i w:val="0"/>
                <w:iCs w:val="0"/>
                <w:sz w:val="20"/>
                <w:szCs w:val="20"/>
              </w:rPr>
              <w:t>ou du membre du groupement</w:t>
            </w:r>
          </w:p>
        </w:tc>
        <w:tc>
          <w:tcPr>
            <w:tcW w:w="1892" w:type="dxa"/>
            <w:tcBorders>
              <w:bottom w:val="single" w:sz="4" w:space="0" w:color="000000"/>
            </w:tcBorders>
            <w:shd w:val="clear" w:color="auto" w:fill="auto"/>
            <w:vAlign w:val="center"/>
          </w:tcPr>
          <w:p w14:paraId="5D130FEF" w14:textId="77777777" w:rsidR="00472B25" w:rsidRDefault="00472B25">
            <w:pPr>
              <w:snapToGrid w:val="0"/>
              <w:jc w:val="center"/>
              <w:rPr>
                <w:rFonts w:ascii="Arial" w:hAnsi="Arial" w:cs="Arial"/>
                <w:b/>
                <w:bCs/>
              </w:rPr>
            </w:pPr>
          </w:p>
        </w:tc>
      </w:tr>
      <w:tr w:rsidR="00261FC1" w14:paraId="5D130FF8"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130FF1" w14:textId="77777777" w:rsidR="00261FC1" w:rsidRDefault="00261FC1">
            <w:pPr>
              <w:pStyle w:val="fcase1ertab"/>
              <w:snapToGrid w:val="0"/>
              <w:rPr>
                <w:rFonts w:ascii="Arial" w:hAnsi="Arial" w:cs="Arial"/>
                <w:b/>
                <w:bCs/>
              </w:rPr>
            </w:pPr>
          </w:p>
          <w:p w14:paraId="5D130FF2" w14:textId="77777777" w:rsidR="00261FC1" w:rsidRDefault="00261FC1">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39C6">
              <w:fldChar w:fldCharType="separate"/>
            </w:r>
            <w:r>
              <w:fldChar w:fldCharType="end"/>
            </w:r>
            <w:r>
              <w:rPr>
                <w:rFonts w:ascii="Arial" w:hAnsi="Arial" w:cs="Arial"/>
                <w:bCs/>
              </w:rPr>
              <w:t xml:space="preserve"> </w:t>
            </w:r>
            <w:r>
              <w:rPr>
                <w:rFonts w:ascii="Arial" w:hAnsi="Arial" w:cs="Arial"/>
              </w:rPr>
              <w:t>Entreprise adaptée</w:t>
            </w:r>
          </w:p>
          <w:p w14:paraId="5D130FF3" w14:textId="77777777" w:rsidR="00261FC1" w:rsidRDefault="00261FC1">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(art</w:t>
            </w:r>
            <w:hyperlink r:id="rId15" w:history="1">
              <w:r w:rsidRPr="00B80B6A">
                <w:rPr>
                  <w:rStyle w:val="Lienhypertexte"/>
                  <w:rFonts w:ascii="Arial" w:hAnsi="Arial" w:cs="Arial"/>
                  <w:sz w:val="16"/>
                  <w:szCs w:val="16"/>
                </w:rPr>
                <w:t>. L</w:t>
              </w:r>
              <w:r w:rsidR="00B80B6A" w:rsidRPr="00B80B6A">
                <w:rPr>
                  <w:rStyle w:val="Lienhypertexte"/>
                  <w:rFonts w:ascii="Arial" w:hAnsi="Arial" w:cs="Arial"/>
                  <w:sz w:val="16"/>
                  <w:szCs w:val="16"/>
                </w:rPr>
                <w:t xml:space="preserve">. </w:t>
              </w:r>
              <w:r w:rsidRPr="00B80B6A">
                <w:rPr>
                  <w:rStyle w:val="Lienhypertexte"/>
                  <w:rFonts w:ascii="Arial" w:hAnsi="Arial" w:cs="Arial"/>
                  <w:sz w:val="16"/>
                  <w:szCs w:val="16"/>
                </w:rPr>
                <w:t>5213-13</w:t>
              </w:r>
            </w:hyperlink>
            <w:r>
              <w:rPr>
                <w:rFonts w:ascii="Arial" w:hAnsi="Arial" w:cs="Arial"/>
                <w:sz w:val="16"/>
                <w:szCs w:val="16"/>
              </w:rPr>
              <w:t xml:space="preserve"> du code du travail)</w:t>
            </w:r>
            <w:r w:rsidRPr="006E2F47">
              <w:rPr>
                <w:rFonts w:ascii="Arial" w:hAnsi="Arial" w:cs="Arial"/>
              </w:rPr>
              <w:t xml:space="preserve"> ou structures équivalentes</w:t>
            </w:r>
          </w:p>
          <w:p w14:paraId="5D130FF4" w14:textId="77777777" w:rsidR="00261FC1" w:rsidRDefault="00261FC1">
            <w:pPr>
              <w:pStyle w:val="fcase1ertab"/>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0FF5" w14:textId="77777777" w:rsidR="00261FC1" w:rsidRDefault="00261FC1">
            <w:pPr>
              <w:snapToGrid w:val="0"/>
              <w:ind w:left="170" w:right="170"/>
              <w:jc w:val="both"/>
              <w:rPr>
                <w:rFonts w:ascii="Arial" w:hAnsi="Arial" w:cs="Arial"/>
                <w:sz w:val="16"/>
                <w:szCs w:val="16"/>
              </w:rPr>
            </w:pPr>
          </w:p>
          <w:p w14:paraId="5D130FF6" w14:textId="77777777" w:rsidR="00261FC1" w:rsidRDefault="00261FC1">
            <w:pPr>
              <w:ind w:left="170" w:right="170"/>
              <w:jc w:val="both"/>
              <w:rPr>
                <w:rFonts w:ascii="Arial" w:hAnsi="Arial" w:cs="Arial"/>
                <w:b/>
                <w:bCs/>
              </w:rPr>
            </w:pPr>
            <w:r>
              <w:rPr>
                <w:rFonts w:ascii="Arial" w:hAnsi="Arial" w:cs="Arial"/>
                <w:sz w:val="16"/>
                <w:szCs w:val="16"/>
              </w:rPr>
              <w:t xml:space="preserve">Produire le contrat d’objectif valant agrément ou un certificat administratif portant reconnaissance du statut d’entreprise adaptée délivré par </w:t>
            </w:r>
            <w:proofErr w:type="gramStart"/>
            <w:r>
              <w:rPr>
                <w:rFonts w:ascii="Arial" w:hAnsi="Arial" w:cs="Arial"/>
                <w:sz w:val="16"/>
                <w:szCs w:val="16"/>
              </w:rPr>
              <w:t>la direction régionales</w:t>
            </w:r>
            <w:proofErr w:type="gramEnd"/>
            <w:r>
              <w:rPr>
                <w:rFonts w:ascii="Arial" w:hAnsi="Arial" w:cs="Arial"/>
                <w:sz w:val="16"/>
                <w:szCs w:val="16"/>
              </w:rPr>
              <w:t xml:space="preserve"> chargées de l’emploi et de la formation professionnelle.</w:t>
            </w: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0FF7" w14:textId="77777777" w:rsidR="00261FC1" w:rsidRDefault="00261FC1">
            <w:pPr>
              <w:snapToGrid w:val="0"/>
              <w:jc w:val="both"/>
              <w:rPr>
                <w:rFonts w:ascii="Arial" w:hAnsi="Arial" w:cs="Arial"/>
                <w:b/>
                <w:bCs/>
              </w:rPr>
            </w:pPr>
          </w:p>
        </w:tc>
      </w:tr>
      <w:tr w:rsidR="00261FC1" w14:paraId="5D131000" w14:textId="77777777" w:rsidTr="0045688F">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5D130FF9" w14:textId="77777777" w:rsidR="00261FC1" w:rsidRDefault="00261FC1">
            <w:pPr>
              <w:pStyle w:val="fcase1ertab"/>
              <w:snapToGrid w:val="0"/>
              <w:rPr>
                <w:rFonts w:ascii="Arial" w:hAnsi="Arial" w:cs="Arial"/>
                <w:b/>
                <w:bCs/>
              </w:rPr>
            </w:pPr>
          </w:p>
          <w:p w14:paraId="5D130FFA" w14:textId="77777777" w:rsidR="00261FC1" w:rsidRDefault="00261FC1">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39C6">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r>
              <w:rPr>
                <w:rFonts w:ascii="Arial" w:hAnsi="Arial" w:cs="Arial"/>
                <w:sz w:val="16"/>
                <w:szCs w:val="16"/>
              </w:rPr>
              <w:t xml:space="preserve">article </w:t>
            </w:r>
            <w:hyperlink r:id="rId16" w:history="1">
              <w:r w:rsidRPr="00B80B6A">
                <w:rPr>
                  <w:rStyle w:val="Lienhypertexte"/>
                  <w:rFonts w:ascii="Arial" w:hAnsi="Arial" w:cs="Arial"/>
                  <w:sz w:val="16"/>
                  <w:szCs w:val="16"/>
                </w:rPr>
                <w:t>L. 344-2 et s</w:t>
              </w:r>
            </w:hyperlink>
            <w:r>
              <w:rPr>
                <w:rFonts w:ascii="Arial" w:hAnsi="Arial" w:cs="Arial"/>
                <w:sz w:val="16"/>
                <w:szCs w:val="16"/>
              </w:rPr>
              <w:t>. du code de l’action sociale et des familles</w:t>
            </w:r>
            <w:r>
              <w:rPr>
                <w:rFonts w:ascii="Arial" w:hAnsi="Arial" w:cs="Arial"/>
              </w:rPr>
              <w:t>)</w:t>
            </w:r>
            <w:r w:rsidRPr="006E2F47">
              <w:rPr>
                <w:rFonts w:ascii="Arial" w:hAnsi="Arial" w:cs="Arial"/>
              </w:rPr>
              <w:t xml:space="preserve"> ou structures équivalentes</w:t>
            </w:r>
          </w:p>
          <w:p w14:paraId="5D130FFB" w14:textId="77777777" w:rsidR="00261FC1" w:rsidRDefault="00261FC1">
            <w:pPr>
              <w:pStyle w:val="fcase1ertab"/>
              <w:jc w:val="left"/>
              <w:rPr>
                <w:rFonts w:ascii="Arial" w:hAnsi="Arial" w:cs="Arial"/>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0FFC" w14:textId="77777777" w:rsidR="00261FC1" w:rsidRDefault="00261FC1">
            <w:pPr>
              <w:snapToGrid w:val="0"/>
              <w:ind w:left="170" w:right="170"/>
              <w:jc w:val="both"/>
              <w:rPr>
                <w:rFonts w:ascii="Arial" w:hAnsi="Arial" w:cs="Arial"/>
                <w:b/>
                <w:bCs/>
                <w:sz w:val="16"/>
                <w:szCs w:val="16"/>
              </w:rPr>
            </w:pPr>
          </w:p>
          <w:p w14:paraId="5D130FFD" w14:textId="77777777" w:rsidR="00261FC1" w:rsidRDefault="00261FC1">
            <w:pPr>
              <w:ind w:left="170" w:right="170"/>
              <w:jc w:val="both"/>
              <w:rPr>
                <w:rFonts w:ascii="Arial" w:hAnsi="Arial" w:cs="Arial"/>
                <w:sz w:val="16"/>
                <w:szCs w:val="16"/>
              </w:rPr>
            </w:pPr>
            <w:r>
              <w:rPr>
                <w:rFonts w:ascii="Arial" w:hAnsi="Arial" w:cs="Arial"/>
                <w:sz w:val="16"/>
                <w:szCs w:val="16"/>
              </w:rPr>
              <w:t>Indiquer ci-contre la date de publication au recueil des actes administratifs de l’arrêté préfectoral portant autorisation de création.</w:t>
            </w:r>
          </w:p>
          <w:p w14:paraId="5D130FFE" w14:textId="77777777" w:rsidR="00261FC1" w:rsidRDefault="00261FC1" w:rsidP="00906660">
            <w:pPr>
              <w:ind w:left="170" w:right="170"/>
              <w:jc w:val="both"/>
              <w:rPr>
                <w:rFonts w:ascii="Arial" w:hAnsi="Arial" w:cs="Arial"/>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0FFF" w14:textId="77777777" w:rsidR="00261FC1" w:rsidRDefault="00261FC1">
            <w:pPr>
              <w:snapToGrid w:val="0"/>
              <w:jc w:val="both"/>
              <w:rPr>
                <w:rFonts w:ascii="Arial" w:hAnsi="Arial" w:cs="Arial"/>
                <w:b/>
                <w:bCs/>
              </w:rPr>
            </w:pPr>
          </w:p>
        </w:tc>
      </w:tr>
      <w:tr w:rsidR="00261FC1" w14:paraId="5D13100A"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5D131001" w14:textId="77777777" w:rsidR="00261FC1" w:rsidRDefault="00261FC1" w:rsidP="00224E9C">
            <w:pPr>
              <w:pStyle w:val="fcase1ertab"/>
              <w:snapToGrid w:val="0"/>
              <w:rPr>
                <w:rFonts w:ascii="Arial" w:hAnsi="Arial" w:cs="Arial"/>
                <w:b/>
                <w:bCs/>
                <w:sz w:val="18"/>
                <w:szCs w:val="18"/>
              </w:rPr>
            </w:pPr>
          </w:p>
          <w:p w14:paraId="5D131002" w14:textId="77777777" w:rsidR="00261FC1" w:rsidRPr="006E2F47" w:rsidRDefault="00261FC1"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39C6">
              <w:fldChar w:fldCharType="separate"/>
            </w:r>
            <w:r>
              <w:fldChar w:fldCharType="end"/>
            </w:r>
            <w:r>
              <w:t xml:space="preserve"> </w:t>
            </w:r>
            <w:r>
              <w:rPr>
                <w:rFonts w:ascii="Arial" w:hAnsi="Arial" w:cs="Arial"/>
              </w:rPr>
              <w:t>Structures d’insertion par l’activité économique (</w:t>
            </w:r>
            <w:r>
              <w:rPr>
                <w:rFonts w:ascii="Arial" w:hAnsi="Arial" w:cs="Arial"/>
                <w:sz w:val="16"/>
                <w:szCs w:val="16"/>
              </w:rPr>
              <w:t xml:space="preserve">article </w:t>
            </w:r>
            <w:hyperlink r:id="rId17" w:history="1">
              <w:r w:rsidRPr="006E6210">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14:paraId="5D131003" w14:textId="77777777" w:rsidR="00261FC1" w:rsidRDefault="00261FC1" w:rsidP="00224E9C">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FFFFFF"/>
          </w:tcPr>
          <w:p w14:paraId="5D131004" w14:textId="77777777" w:rsidR="00261FC1" w:rsidRDefault="00261FC1" w:rsidP="00224E9C">
            <w:pPr>
              <w:snapToGrid w:val="0"/>
              <w:ind w:left="170" w:right="170"/>
              <w:jc w:val="both"/>
              <w:rPr>
                <w:rFonts w:ascii="Arial" w:hAnsi="Arial" w:cs="Arial"/>
                <w:b/>
                <w:bCs/>
                <w:sz w:val="16"/>
                <w:szCs w:val="16"/>
              </w:rPr>
            </w:pPr>
          </w:p>
          <w:p w14:paraId="5D131005" w14:textId="77777777" w:rsidR="00261FC1" w:rsidRDefault="00261FC1" w:rsidP="00224E9C">
            <w:pPr>
              <w:snapToGrid w:val="0"/>
              <w:ind w:left="170" w:right="170"/>
              <w:jc w:val="both"/>
              <w:rPr>
                <w:rFonts w:ascii="Arial" w:hAnsi="Arial" w:cs="Arial"/>
                <w:b/>
                <w:bCs/>
                <w:sz w:val="16"/>
                <w:szCs w:val="16"/>
              </w:rPr>
            </w:pPr>
          </w:p>
          <w:p w14:paraId="5D131006" w14:textId="77777777" w:rsidR="00261FC1" w:rsidRDefault="00261FC1" w:rsidP="00224E9C">
            <w:pPr>
              <w:snapToGrid w:val="0"/>
              <w:ind w:left="170" w:right="170"/>
              <w:jc w:val="both"/>
              <w:rPr>
                <w:rFonts w:ascii="Arial" w:hAnsi="Arial" w:cs="Arial"/>
                <w:b/>
                <w:bCs/>
                <w:sz w:val="16"/>
                <w:szCs w:val="16"/>
              </w:rPr>
            </w:pPr>
          </w:p>
          <w:p w14:paraId="5D131007" w14:textId="77777777" w:rsidR="00261FC1" w:rsidRDefault="00261FC1" w:rsidP="00224E9C">
            <w:pPr>
              <w:snapToGrid w:val="0"/>
              <w:ind w:left="170" w:right="170"/>
              <w:jc w:val="both"/>
              <w:rPr>
                <w:rFonts w:ascii="Arial" w:hAnsi="Arial" w:cs="Arial"/>
                <w:b/>
                <w:bCs/>
                <w:sz w:val="16"/>
                <w:szCs w:val="16"/>
              </w:rPr>
            </w:pPr>
          </w:p>
          <w:p w14:paraId="5D131008" w14:textId="77777777" w:rsidR="00261FC1" w:rsidRDefault="00261FC1" w:rsidP="00224E9C">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FFFFFF"/>
          </w:tcPr>
          <w:p w14:paraId="5D131009" w14:textId="77777777" w:rsidR="00261FC1" w:rsidRDefault="00261FC1" w:rsidP="00224E9C">
            <w:pPr>
              <w:snapToGrid w:val="0"/>
              <w:jc w:val="both"/>
              <w:rPr>
                <w:rFonts w:ascii="Arial" w:hAnsi="Arial" w:cs="Arial"/>
                <w:b/>
                <w:bCs/>
              </w:rPr>
            </w:pPr>
          </w:p>
        </w:tc>
      </w:tr>
      <w:tr w:rsidR="00261FC1" w14:paraId="5D131014"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13100B" w14:textId="77777777" w:rsidR="00261FC1" w:rsidRDefault="00261FC1">
            <w:pPr>
              <w:pStyle w:val="fcase1ertab"/>
              <w:snapToGrid w:val="0"/>
              <w:rPr>
                <w:rFonts w:ascii="Arial" w:hAnsi="Arial" w:cs="Arial"/>
                <w:b/>
                <w:bCs/>
                <w:sz w:val="18"/>
                <w:szCs w:val="18"/>
              </w:rPr>
            </w:pPr>
          </w:p>
          <w:p w14:paraId="5D13100C" w14:textId="77777777" w:rsidR="00C23804" w:rsidRPr="00C23804" w:rsidRDefault="00261FC1" w:rsidP="00C23804">
            <w:pPr>
              <w:pStyle w:val="fcase1ertab"/>
              <w:snapToGrid w:val="0"/>
              <w:jc w:val="left"/>
              <w:rPr>
                <w:rFonts w:ascii="Arial" w:hAnsi="Arial" w:cs="Arial"/>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5539C6">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18" w:history="1">
              <w:r w:rsidRPr="006E6210">
                <w:rPr>
                  <w:rStyle w:val="Lienhypertexte"/>
                  <w:rFonts w:ascii="Arial" w:hAnsi="Arial" w:cs="Arial"/>
                  <w:sz w:val="16"/>
                  <w:szCs w:val="16"/>
                </w:rPr>
                <w:t>article 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00C23804">
              <w:rPr>
                <w:rFonts w:ascii="Arial" w:hAnsi="Arial" w:cs="Arial"/>
              </w:rPr>
              <w:t>ou structures équivalentes</w:t>
            </w:r>
          </w:p>
          <w:p w14:paraId="5D13100D" w14:textId="77777777" w:rsidR="00261FC1" w:rsidRDefault="00261FC1">
            <w:pPr>
              <w:pStyle w:val="fcase1ertab"/>
              <w:snapToGrid w:val="0"/>
              <w:ind w:left="0" w:firstLine="0"/>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100E" w14:textId="77777777" w:rsidR="00261FC1" w:rsidRDefault="00261FC1">
            <w:pPr>
              <w:snapToGrid w:val="0"/>
              <w:ind w:left="170" w:right="170"/>
              <w:jc w:val="both"/>
              <w:rPr>
                <w:rFonts w:ascii="Arial" w:hAnsi="Arial" w:cs="Arial"/>
                <w:b/>
                <w:bCs/>
                <w:sz w:val="16"/>
                <w:szCs w:val="16"/>
              </w:rPr>
            </w:pPr>
          </w:p>
          <w:p w14:paraId="5D13100F" w14:textId="77777777" w:rsidR="00261FC1" w:rsidRDefault="00261FC1">
            <w:pPr>
              <w:snapToGrid w:val="0"/>
              <w:ind w:left="170" w:right="170"/>
              <w:jc w:val="both"/>
              <w:rPr>
                <w:rFonts w:ascii="Arial" w:hAnsi="Arial" w:cs="Arial"/>
                <w:b/>
                <w:bCs/>
                <w:sz w:val="16"/>
                <w:szCs w:val="16"/>
              </w:rPr>
            </w:pPr>
          </w:p>
          <w:p w14:paraId="5D131010" w14:textId="77777777" w:rsidR="00261FC1" w:rsidRDefault="00261FC1">
            <w:pPr>
              <w:snapToGrid w:val="0"/>
              <w:ind w:left="170" w:right="170"/>
              <w:jc w:val="both"/>
              <w:rPr>
                <w:rFonts w:ascii="Arial" w:hAnsi="Arial" w:cs="Arial"/>
                <w:b/>
                <w:bCs/>
                <w:sz w:val="16"/>
                <w:szCs w:val="16"/>
              </w:rPr>
            </w:pPr>
          </w:p>
          <w:p w14:paraId="5D131011" w14:textId="77777777" w:rsidR="00261FC1" w:rsidRDefault="00261FC1">
            <w:pPr>
              <w:snapToGrid w:val="0"/>
              <w:ind w:left="170" w:right="170"/>
              <w:jc w:val="both"/>
              <w:rPr>
                <w:rFonts w:ascii="Arial" w:hAnsi="Arial" w:cs="Arial"/>
                <w:b/>
                <w:bCs/>
                <w:sz w:val="16"/>
                <w:szCs w:val="16"/>
              </w:rPr>
            </w:pPr>
          </w:p>
          <w:p w14:paraId="5D131012" w14:textId="77777777" w:rsidR="00261FC1" w:rsidRDefault="00261FC1">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1013" w14:textId="77777777" w:rsidR="00261FC1" w:rsidRDefault="00261FC1">
            <w:pPr>
              <w:snapToGrid w:val="0"/>
              <w:jc w:val="both"/>
              <w:rPr>
                <w:rFonts w:ascii="Arial" w:hAnsi="Arial" w:cs="Arial"/>
                <w:b/>
                <w:bCs/>
              </w:rPr>
            </w:pPr>
          </w:p>
        </w:tc>
      </w:tr>
      <w:tr w:rsidR="00E83C20" w14:paraId="5D13101E" w14:textId="77777777" w:rsidTr="0045688F">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5D131015" w14:textId="77777777" w:rsidR="00E83C20" w:rsidRDefault="00E83C20" w:rsidP="00D4627D">
            <w:pPr>
              <w:pStyle w:val="fcase1ertab"/>
              <w:snapToGrid w:val="0"/>
              <w:rPr>
                <w:rFonts w:ascii="Arial" w:hAnsi="Arial" w:cs="Arial"/>
                <w:b/>
                <w:bCs/>
                <w:sz w:val="18"/>
                <w:szCs w:val="18"/>
              </w:rPr>
            </w:pPr>
          </w:p>
          <w:p w14:paraId="5D131016" w14:textId="77777777" w:rsidR="002611DA" w:rsidRPr="002611DA" w:rsidRDefault="00E83C20" w:rsidP="002611DA">
            <w:pPr>
              <w:pStyle w:val="Notedebasdepage"/>
              <w:rPr>
                <w:rFonts w:ascii="Arial" w:hAnsi="Arial"/>
                <w:sz w:val="16"/>
                <w:szCs w:val="16"/>
                <w:lang w:eastAsia="fr-FR"/>
              </w:rPr>
            </w:pPr>
            <w:r>
              <w:rPr>
                <w:rFonts w:ascii="Arial" w:hAnsi="Arial" w:cs="Arial"/>
                <w:b/>
                <w:bCs/>
              </w:rPr>
              <w:t>5.</w:t>
            </w:r>
            <w:r>
              <w:rPr>
                <w:rFonts w:ascii="Arial" w:hAnsi="Arial" w:cs="Arial"/>
                <w:b/>
                <w:bCs/>
              </w:rPr>
              <w:tab/>
            </w:r>
            <w:r w:rsidRPr="002611DA">
              <w:rPr>
                <w:rFonts w:ascii="Arial" w:hAnsi="Arial" w:cs="Arial"/>
              </w:rPr>
              <w:fldChar w:fldCharType="begin">
                <w:ffData>
                  <w:name w:val=""/>
                  <w:enabled/>
                  <w:calcOnExit w:val="0"/>
                  <w:checkBox>
                    <w:size w:val="20"/>
                    <w:default w:val="0"/>
                  </w:checkBox>
                </w:ffData>
              </w:fldChar>
            </w:r>
            <w:r w:rsidRPr="002611DA">
              <w:rPr>
                <w:rFonts w:ascii="Arial" w:hAnsi="Arial" w:cs="Arial"/>
              </w:rPr>
              <w:instrText xml:space="preserve"> FORMCHECKBOX </w:instrText>
            </w:r>
            <w:r w:rsidR="005539C6">
              <w:rPr>
                <w:rFonts w:ascii="Arial" w:hAnsi="Arial" w:cs="Arial"/>
              </w:rPr>
            </w:r>
            <w:r w:rsidR="005539C6">
              <w:rPr>
                <w:rFonts w:ascii="Arial" w:hAnsi="Arial" w:cs="Arial"/>
              </w:rPr>
              <w:fldChar w:fldCharType="separate"/>
            </w:r>
            <w:r w:rsidRPr="002611DA">
              <w:rPr>
                <w:rFonts w:ascii="Arial" w:hAnsi="Arial" w:cs="Arial"/>
              </w:rPr>
              <w:fldChar w:fldCharType="end"/>
            </w:r>
            <w:r w:rsidRPr="002611DA">
              <w:rPr>
                <w:rFonts w:ascii="Arial" w:hAnsi="Arial" w:cs="Arial"/>
              </w:rPr>
              <w:t xml:space="preserve"> </w:t>
            </w:r>
            <w:r>
              <w:rPr>
                <w:rFonts w:ascii="Arial" w:hAnsi="Arial" w:cs="Arial"/>
              </w:rPr>
              <w:t xml:space="preserve">PME </w:t>
            </w:r>
            <w:r w:rsidR="002611DA">
              <w:rPr>
                <w:rFonts w:ascii="Arial" w:hAnsi="Arial" w:cs="Arial"/>
              </w:rPr>
              <w:t>(</w:t>
            </w:r>
            <w:r w:rsidR="002611DA" w:rsidRPr="002611DA">
              <w:rPr>
                <w:rFonts w:ascii="Arial" w:hAnsi="Arial" w:cs="Arial"/>
                <w:sz w:val="16"/>
                <w:szCs w:val="16"/>
              </w:rPr>
              <w:t>Selon l’article 3 du décret 2008-1354 du 18 décembre 2008</w:t>
            </w:r>
            <w:r w:rsidR="001D7F81">
              <w:rPr>
                <w:rFonts w:ascii="Arial" w:hAnsi="Arial" w:cs="Arial"/>
                <w:sz w:val="16"/>
                <w:szCs w:val="16"/>
              </w:rPr>
              <w:t>)</w:t>
            </w:r>
            <w:r w:rsidR="002611DA" w:rsidRPr="002611DA">
              <w:rPr>
                <w:rFonts w:ascii="Arial" w:hAnsi="Arial" w:cs="Arial"/>
                <w:sz w:val="16"/>
                <w:szCs w:val="16"/>
              </w:rPr>
              <w:t xml:space="preserve"> une PME est une entreprise dont l’effectif est inférieur à 250 personnes et dont le chiffre d’affaires annuel n'excède pas 50 millions d'euros ou dont le total de bilan n'excède pas 43 millions d'euros.)</w:t>
            </w:r>
          </w:p>
          <w:p w14:paraId="5D131017" w14:textId="77777777" w:rsidR="00E83C20" w:rsidRDefault="00E83C20" w:rsidP="00E83C20">
            <w:pPr>
              <w:pStyle w:val="fcase1ertab"/>
              <w:snapToGrid w:val="0"/>
              <w:jc w:val="left"/>
              <w:rPr>
                <w:rFonts w:ascii="Arial" w:hAnsi="Arial" w:cs="Arial"/>
                <w:b/>
                <w:bCs/>
              </w:rPr>
            </w:pPr>
          </w:p>
        </w:tc>
        <w:tc>
          <w:tcPr>
            <w:tcW w:w="4891" w:type="dxa"/>
            <w:tcBorders>
              <w:top w:val="single" w:sz="4" w:space="0" w:color="auto"/>
              <w:left w:val="single" w:sz="4" w:space="0" w:color="auto"/>
              <w:bottom w:val="single" w:sz="4" w:space="0" w:color="auto"/>
              <w:right w:val="single" w:sz="4" w:space="0" w:color="auto"/>
            </w:tcBorders>
            <w:shd w:val="clear" w:color="auto" w:fill="auto"/>
          </w:tcPr>
          <w:p w14:paraId="5D131018" w14:textId="77777777" w:rsidR="00E83C20" w:rsidRDefault="00E83C20" w:rsidP="00D4627D">
            <w:pPr>
              <w:snapToGrid w:val="0"/>
              <w:ind w:left="170" w:right="170"/>
              <w:jc w:val="both"/>
              <w:rPr>
                <w:rFonts w:ascii="Arial" w:hAnsi="Arial" w:cs="Arial"/>
                <w:b/>
                <w:bCs/>
                <w:sz w:val="16"/>
                <w:szCs w:val="16"/>
              </w:rPr>
            </w:pPr>
          </w:p>
          <w:p w14:paraId="5D131019" w14:textId="77777777" w:rsidR="00E83C20" w:rsidRDefault="001D7F81" w:rsidP="00D4627D">
            <w:pPr>
              <w:snapToGrid w:val="0"/>
              <w:ind w:left="170" w:right="170"/>
              <w:jc w:val="both"/>
              <w:rPr>
                <w:rFonts w:ascii="Arial" w:hAnsi="Arial" w:cs="Arial"/>
                <w:b/>
                <w:bCs/>
                <w:sz w:val="16"/>
                <w:szCs w:val="16"/>
              </w:rPr>
            </w:pPr>
            <w:r>
              <w:rPr>
                <w:rFonts w:ascii="Arial" w:hAnsi="Arial" w:cs="Arial"/>
                <w:sz w:val="16"/>
                <w:szCs w:val="16"/>
              </w:rPr>
              <w:t>Indiquer l’effectif au 31 déc. de la dernière année faisant l’objet d’une déclaration de chiffre d’affaires au paragraphe E1.</w:t>
            </w:r>
          </w:p>
          <w:p w14:paraId="5D13101A" w14:textId="77777777" w:rsidR="00E83C20" w:rsidRDefault="00E83C20" w:rsidP="00D4627D">
            <w:pPr>
              <w:snapToGrid w:val="0"/>
              <w:ind w:left="170" w:right="170"/>
              <w:jc w:val="both"/>
              <w:rPr>
                <w:rFonts w:ascii="Arial" w:hAnsi="Arial" w:cs="Arial"/>
                <w:b/>
                <w:bCs/>
                <w:sz w:val="16"/>
                <w:szCs w:val="16"/>
              </w:rPr>
            </w:pPr>
          </w:p>
          <w:p w14:paraId="5D13101B" w14:textId="77777777" w:rsidR="00E83C20" w:rsidRDefault="00E83C20" w:rsidP="00D4627D">
            <w:pPr>
              <w:snapToGrid w:val="0"/>
              <w:ind w:left="170" w:right="170"/>
              <w:jc w:val="both"/>
              <w:rPr>
                <w:rFonts w:ascii="Arial" w:hAnsi="Arial" w:cs="Arial"/>
                <w:b/>
                <w:bCs/>
                <w:sz w:val="16"/>
                <w:szCs w:val="16"/>
              </w:rPr>
            </w:pPr>
          </w:p>
          <w:p w14:paraId="5D13101C" w14:textId="77777777" w:rsidR="00E83C20" w:rsidRDefault="00E83C20" w:rsidP="00D4627D">
            <w:pPr>
              <w:snapToGrid w:val="0"/>
              <w:ind w:right="170"/>
              <w:jc w:val="both"/>
              <w:rPr>
                <w:rFonts w:ascii="Arial" w:hAnsi="Arial" w:cs="Arial"/>
                <w:b/>
                <w:bCs/>
                <w:sz w:val="16"/>
                <w:szCs w:val="16"/>
              </w:rPr>
            </w:pPr>
          </w:p>
        </w:tc>
        <w:tc>
          <w:tcPr>
            <w:tcW w:w="1902" w:type="dxa"/>
            <w:gridSpan w:val="2"/>
            <w:tcBorders>
              <w:top w:val="single" w:sz="4" w:space="0" w:color="auto"/>
              <w:left w:val="single" w:sz="4" w:space="0" w:color="auto"/>
              <w:bottom w:val="single" w:sz="4" w:space="0" w:color="auto"/>
              <w:right w:val="single" w:sz="4" w:space="0" w:color="auto"/>
            </w:tcBorders>
            <w:shd w:val="clear" w:color="auto" w:fill="auto"/>
          </w:tcPr>
          <w:p w14:paraId="5D13101D" w14:textId="77777777" w:rsidR="00E83C20" w:rsidRDefault="00E83C20" w:rsidP="00D4627D">
            <w:pPr>
              <w:snapToGrid w:val="0"/>
              <w:jc w:val="both"/>
              <w:rPr>
                <w:rFonts w:ascii="Arial" w:hAnsi="Arial" w:cs="Arial"/>
                <w:b/>
                <w:bCs/>
              </w:rPr>
            </w:pPr>
          </w:p>
        </w:tc>
      </w:tr>
    </w:tbl>
    <w:p w14:paraId="5D13101F" w14:textId="77777777" w:rsidR="00261FC1" w:rsidRDefault="00261FC1" w:rsidP="00D21AD8">
      <w:pPr>
        <w:tabs>
          <w:tab w:val="left" w:pos="-142"/>
          <w:tab w:val="left" w:pos="4111"/>
        </w:tabs>
        <w:rPr>
          <w:rFonts w:ascii="Arial" w:hAnsi="Arial" w:cs="Arial"/>
          <w:b/>
          <w:bCs/>
          <w:sz w:val="22"/>
          <w:szCs w:val="22"/>
        </w:rPr>
      </w:pPr>
    </w:p>
    <w:p w14:paraId="5D131020" w14:textId="77777777" w:rsidR="002611DA" w:rsidRDefault="002611DA"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D131022" w14:textId="77777777" w:rsidTr="005C765E">
        <w:tc>
          <w:tcPr>
            <w:tcW w:w="10344" w:type="dxa"/>
            <w:shd w:val="clear" w:color="auto" w:fill="66CCFF"/>
          </w:tcPr>
          <w:p w14:paraId="5D131021" w14:textId="77777777" w:rsidR="00261FC1" w:rsidRPr="005C765E" w:rsidRDefault="00261FC1" w:rsidP="004C221B">
            <w:pPr>
              <w:jc w:val="both"/>
              <w:rPr>
                <w:rFonts w:ascii="Arial" w:hAnsi="Arial" w:cs="Arial"/>
                <w:b/>
                <w:bCs/>
                <w:sz w:val="22"/>
                <w:szCs w:val="22"/>
              </w:rPr>
            </w:pPr>
            <w:r w:rsidRPr="005C765E">
              <w:rPr>
                <w:rFonts w:ascii="Arial" w:hAnsi="Arial" w:cs="Arial"/>
                <w:b/>
                <w:bCs/>
                <w:sz w:val="22"/>
                <w:szCs w:val="22"/>
              </w:rPr>
              <w:t>D Renseignements relatifs à l’aptitude à exercer l’activité profession</w:t>
            </w:r>
            <w:r w:rsidR="004C221B">
              <w:rPr>
                <w:rFonts w:ascii="Arial" w:hAnsi="Arial" w:cs="Arial"/>
                <w:b/>
                <w:bCs/>
                <w:sz w:val="22"/>
                <w:szCs w:val="22"/>
              </w:rPr>
              <w:t xml:space="preserve">nelle concernée par le contrat </w:t>
            </w:r>
          </w:p>
        </w:tc>
      </w:tr>
    </w:tbl>
    <w:p w14:paraId="5D131023" w14:textId="77777777" w:rsidR="00D21AD8" w:rsidRDefault="00D21AD8" w:rsidP="00D21AD8">
      <w:pPr>
        <w:tabs>
          <w:tab w:val="left" w:pos="-142"/>
          <w:tab w:val="left" w:pos="4111"/>
        </w:tabs>
        <w:rPr>
          <w:rFonts w:ascii="Arial" w:hAnsi="Arial" w:cs="Arial"/>
          <w:b/>
          <w:bCs/>
          <w:sz w:val="22"/>
          <w:szCs w:val="22"/>
        </w:rPr>
      </w:pPr>
    </w:p>
    <w:p w14:paraId="5D131024" w14:textId="77777777" w:rsidR="00D21AD8" w:rsidRDefault="00D21AD8" w:rsidP="001F35D5">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titre de de l’aptitude à exercer l’activité professionnelle, qu’il peut récapituler ici : </w:t>
      </w:r>
    </w:p>
    <w:p w14:paraId="5D131025"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6"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7" w14:textId="77777777" w:rsidR="00D21AD8" w:rsidRDefault="00D21AD8" w:rsidP="00D21AD8">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8" w14:textId="77777777" w:rsidR="002611DA" w:rsidRDefault="002611DA">
      <w:pPr>
        <w:suppressAutoHyphens w:val="0"/>
        <w:rPr>
          <w:rFonts w:ascii="Arial" w:hAnsi="Arial" w:cs="Arial"/>
        </w:rPr>
      </w:pPr>
      <w:r>
        <w:rPr>
          <w:rFonts w:ascii="Arial" w:hAnsi="Arial" w:cs="Arial"/>
        </w:rPr>
        <w:br w:type="page"/>
      </w:r>
    </w:p>
    <w:p w14:paraId="5D131029" w14:textId="77777777" w:rsidR="00472B25" w:rsidRDefault="00472B25">
      <w:pPr>
        <w:rPr>
          <w:rFonts w:ascii="Arial" w:hAnsi="Arial" w:cs="Arial"/>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5D13102B" w14:textId="77777777" w:rsidTr="00261FC1">
        <w:tc>
          <w:tcPr>
            <w:tcW w:w="10331" w:type="dxa"/>
            <w:shd w:val="clear" w:color="auto" w:fill="66CCFF"/>
          </w:tcPr>
          <w:p w14:paraId="5D13102A" w14:textId="77777777" w:rsidR="00906660" w:rsidRDefault="00D21AD8" w:rsidP="00E657EE">
            <w:pPr>
              <w:tabs>
                <w:tab w:val="left" w:pos="-142"/>
                <w:tab w:val="left" w:pos="4111"/>
              </w:tabs>
              <w:jc w:val="both"/>
              <w:rPr>
                <w:rFonts w:ascii="Arial" w:hAnsi="Arial" w:cs="Arial"/>
                <w:b/>
                <w:bCs/>
              </w:rPr>
            </w:pPr>
            <w:r>
              <w:rPr>
                <w:rFonts w:ascii="Arial" w:hAnsi="Arial" w:cs="Arial"/>
                <w:b/>
                <w:bCs/>
                <w:sz w:val="22"/>
                <w:szCs w:val="22"/>
              </w:rPr>
              <w:t>E</w:t>
            </w:r>
            <w:r w:rsidR="00472B25">
              <w:rPr>
                <w:rFonts w:ascii="Arial" w:hAnsi="Arial" w:cs="Arial"/>
                <w:b/>
                <w:bCs/>
                <w:sz w:val="22"/>
                <w:szCs w:val="22"/>
              </w:rPr>
              <w:t xml:space="preserve"> - Renseignements relatifs à la </w:t>
            </w:r>
            <w:r w:rsidR="00906660">
              <w:rPr>
                <w:rFonts w:ascii="Arial" w:hAnsi="Arial" w:cs="Arial"/>
                <w:b/>
                <w:bCs/>
                <w:sz w:val="22"/>
                <w:szCs w:val="22"/>
              </w:rPr>
              <w:t>capacité économique</w:t>
            </w:r>
            <w:r w:rsidR="00E657EE">
              <w:rPr>
                <w:rFonts w:ascii="Arial" w:hAnsi="Arial" w:cs="Arial"/>
                <w:b/>
                <w:bCs/>
                <w:sz w:val="22"/>
                <w:szCs w:val="22"/>
              </w:rPr>
              <w:t xml:space="preserve">, </w:t>
            </w:r>
            <w:r w:rsidR="00472B25">
              <w:rPr>
                <w:rFonts w:ascii="Arial" w:hAnsi="Arial" w:cs="Arial"/>
                <w:b/>
                <w:bCs/>
                <w:sz w:val="22"/>
                <w:szCs w:val="22"/>
              </w:rPr>
              <w:t xml:space="preserve">financière </w:t>
            </w:r>
            <w:r w:rsidR="00E657EE">
              <w:rPr>
                <w:rFonts w:ascii="Arial" w:hAnsi="Arial" w:cs="Arial"/>
                <w:b/>
                <w:bCs/>
                <w:sz w:val="22"/>
                <w:szCs w:val="22"/>
              </w:rPr>
              <w:t xml:space="preserve">et juridique </w:t>
            </w:r>
            <w:r w:rsidR="00472B25">
              <w:rPr>
                <w:rFonts w:ascii="Arial" w:hAnsi="Arial" w:cs="Arial"/>
                <w:b/>
                <w:bCs/>
                <w:sz w:val="22"/>
                <w:szCs w:val="22"/>
              </w:rPr>
              <w:t>du candidat individuel ou du membre du groupement.</w:t>
            </w:r>
          </w:p>
        </w:tc>
      </w:tr>
    </w:tbl>
    <w:p w14:paraId="5D13102C"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5D13102D" w14:textId="77777777" w:rsidR="00C56C9E" w:rsidRDefault="000D4E2E" w:rsidP="00B80B6A">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L</w:t>
      </w:r>
      <w:r w:rsidR="00C56C9E">
        <w:rPr>
          <w:rFonts w:ascii="Arial" w:hAnsi="Arial" w:cs="Arial"/>
          <w:i/>
          <w:iCs/>
          <w:sz w:val="18"/>
          <w:szCs w:val="18"/>
        </w:rPr>
        <w:t xml:space="preserve">e candidat ne fournit que les </w:t>
      </w:r>
      <w:r w:rsidR="006A5F71">
        <w:rPr>
          <w:rFonts w:ascii="Arial" w:hAnsi="Arial" w:cs="Arial"/>
          <w:i/>
          <w:iCs/>
          <w:sz w:val="18"/>
          <w:szCs w:val="18"/>
        </w:rPr>
        <w:t>renseignements ou documents</w:t>
      </w:r>
      <w:r w:rsidR="00C56C9E">
        <w:rPr>
          <w:rFonts w:ascii="Arial" w:hAnsi="Arial" w:cs="Arial"/>
          <w:i/>
          <w:iCs/>
          <w:sz w:val="18"/>
          <w:szCs w:val="18"/>
        </w:rPr>
        <w:t xml:space="preserve"> demandés par l’acheteur au titre de la ca</w:t>
      </w:r>
      <w:r>
        <w:rPr>
          <w:rFonts w:ascii="Arial" w:hAnsi="Arial" w:cs="Arial"/>
          <w:i/>
          <w:iCs/>
          <w:sz w:val="18"/>
          <w:szCs w:val="18"/>
        </w:rPr>
        <w:t>pacité économique et financière</w:t>
      </w:r>
      <w:r w:rsidR="006A5F71">
        <w:rPr>
          <w:rFonts w:ascii="Arial" w:hAnsi="Arial" w:cs="Arial"/>
          <w:i/>
          <w:iCs/>
          <w:sz w:val="18"/>
          <w:szCs w:val="18"/>
        </w:rPr>
        <w:t>, qu’il peut récapituler ici :</w:t>
      </w:r>
      <w:r w:rsidR="009D6D88">
        <w:rPr>
          <w:rFonts w:ascii="Arial" w:hAnsi="Arial" w:cs="Arial"/>
          <w:i/>
          <w:iCs/>
          <w:sz w:val="18"/>
          <w:szCs w:val="18"/>
        </w:rPr>
        <w:t xml:space="preserve"> </w:t>
      </w:r>
    </w:p>
    <w:p w14:paraId="5D13102E"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2F" w14:textId="77777777" w:rsidR="00C56C9E" w:rsidRDefault="00C56C9E"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30" w14:textId="77777777" w:rsidR="00614607" w:rsidRDefault="00614607" w:rsidP="00C56C9E">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31" w14:textId="77777777" w:rsidR="00C56C9E" w:rsidRDefault="00C56C9E">
      <w:pPr>
        <w:pStyle w:val="En-tte"/>
        <w:tabs>
          <w:tab w:val="clear" w:pos="4536"/>
          <w:tab w:val="clear" w:pos="9072"/>
          <w:tab w:val="left" w:pos="0"/>
          <w:tab w:val="left" w:pos="2160"/>
        </w:tabs>
        <w:rPr>
          <w:rFonts w:ascii="Arial" w:hAnsi="Arial" w:cs="Arial"/>
          <w:b/>
          <w:bCs/>
        </w:rPr>
      </w:pPr>
    </w:p>
    <w:p w14:paraId="5D131032" w14:textId="77777777" w:rsidR="00472B25" w:rsidRDefault="00D21AD8">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E1 </w:t>
      </w:r>
      <w:r w:rsidR="00472B25">
        <w:rPr>
          <w:rFonts w:ascii="Arial" w:hAnsi="Arial" w:cs="Arial"/>
          <w:b/>
          <w:bCs/>
          <w:sz w:val="22"/>
          <w:szCs w:val="22"/>
        </w:rPr>
        <w:t>- Chiffre d’affaires hors taxes des trois derniers exercices disponibles :</w:t>
      </w:r>
    </w:p>
    <w:p w14:paraId="5D13103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D131038"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5D131034"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5D13103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D131036"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5D131037"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5D13103E"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D131039" w14:textId="77777777" w:rsidR="00472B25" w:rsidRDefault="00472B25">
            <w:pPr>
              <w:tabs>
                <w:tab w:val="left" w:pos="864"/>
              </w:tabs>
              <w:snapToGrid w:val="0"/>
              <w:spacing w:before="180" w:after="180"/>
              <w:rPr>
                <w:rFonts w:ascii="Arial" w:hAnsi="Arial" w:cs="Arial"/>
                <w:sz w:val="16"/>
                <w:szCs w:val="16"/>
              </w:rPr>
            </w:pPr>
            <w:r>
              <w:rPr>
                <w:rFonts w:ascii="Arial" w:hAnsi="Arial" w:cs="Arial"/>
              </w:rPr>
              <w:t xml:space="preserve">Chiffre d’affaires global </w:t>
            </w:r>
          </w:p>
        </w:tc>
        <w:tc>
          <w:tcPr>
            <w:tcW w:w="2565" w:type="dxa"/>
            <w:tcBorders>
              <w:left w:val="single" w:sz="4" w:space="0" w:color="000000"/>
              <w:bottom w:val="single" w:sz="8" w:space="0" w:color="000000"/>
            </w:tcBorders>
            <w:shd w:val="clear" w:color="auto" w:fill="auto"/>
          </w:tcPr>
          <w:p w14:paraId="5D13103A" w14:textId="77777777" w:rsidR="00472B25" w:rsidRDefault="00472B25">
            <w:pPr>
              <w:tabs>
                <w:tab w:val="left" w:pos="864"/>
              </w:tabs>
              <w:snapToGrid w:val="0"/>
              <w:spacing w:before="120" w:after="120"/>
              <w:rPr>
                <w:rFonts w:ascii="Arial" w:hAnsi="Arial" w:cs="Arial"/>
                <w:sz w:val="16"/>
                <w:szCs w:val="16"/>
              </w:rPr>
            </w:pPr>
          </w:p>
          <w:p w14:paraId="5D13103B"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5D13103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5D13103D" w14:textId="77777777" w:rsidR="00472B25" w:rsidRDefault="00472B25">
            <w:pPr>
              <w:tabs>
                <w:tab w:val="left" w:pos="864"/>
              </w:tabs>
              <w:snapToGrid w:val="0"/>
              <w:spacing w:before="120" w:after="120"/>
              <w:jc w:val="right"/>
              <w:rPr>
                <w:rFonts w:ascii="Arial" w:hAnsi="Arial" w:cs="Arial"/>
                <w:sz w:val="16"/>
                <w:szCs w:val="16"/>
              </w:rPr>
            </w:pPr>
          </w:p>
        </w:tc>
      </w:tr>
      <w:tr w:rsidR="00472B25" w14:paraId="5D131046" w14:textId="77777777">
        <w:trPr>
          <w:trHeight w:val="737"/>
        </w:trPr>
        <w:tc>
          <w:tcPr>
            <w:tcW w:w="2566" w:type="dxa"/>
            <w:tcBorders>
              <w:left w:val="single" w:sz="8" w:space="0" w:color="000000"/>
              <w:bottom w:val="single" w:sz="8" w:space="0" w:color="000000"/>
            </w:tcBorders>
            <w:shd w:val="clear" w:color="auto" w:fill="auto"/>
          </w:tcPr>
          <w:p w14:paraId="5D13103F" w14:textId="77777777"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p>
        </w:tc>
        <w:tc>
          <w:tcPr>
            <w:tcW w:w="2565" w:type="dxa"/>
            <w:tcBorders>
              <w:left w:val="single" w:sz="8" w:space="0" w:color="000000"/>
              <w:bottom w:val="single" w:sz="8" w:space="0" w:color="000000"/>
            </w:tcBorders>
            <w:shd w:val="clear" w:color="auto" w:fill="auto"/>
          </w:tcPr>
          <w:p w14:paraId="5D131040" w14:textId="77777777" w:rsidR="00472B25" w:rsidRDefault="00472B25">
            <w:pPr>
              <w:tabs>
                <w:tab w:val="left" w:pos="864"/>
              </w:tabs>
              <w:snapToGrid w:val="0"/>
              <w:spacing w:before="120" w:after="120"/>
              <w:rPr>
                <w:rFonts w:ascii="Arial" w:hAnsi="Arial" w:cs="Arial"/>
                <w:sz w:val="16"/>
                <w:szCs w:val="16"/>
              </w:rPr>
            </w:pPr>
          </w:p>
          <w:p w14:paraId="5D131041"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14:paraId="5D131042" w14:textId="77777777" w:rsidR="00472B25" w:rsidRDefault="00472B25">
            <w:pPr>
              <w:tabs>
                <w:tab w:val="left" w:pos="864"/>
              </w:tabs>
              <w:snapToGrid w:val="0"/>
              <w:spacing w:before="120" w:after="120"/>
              <w:jc w:val="right"/>
              <w:rPr>
                <w:rFonts w:ascii="Arial" w:hAnsi="Arial" w:cs="Arial"/>
                <w:sz w:val="16"/>
                <w:szCs w:val="16"/>
              </w:rPr>
            </w:pPr>
          </w:p>
          <w:p w14:paraId="5D131043" w14:textId="77777777"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D131044" w14:textId="77777777" w:rsidR="00472B25" w:rsidRDefault="00472B25">
            <w:pPr>
              <w:tabs>
                <w:tab w:val="left" w:pos="864"/>
              </w:tabs>
              <w:snapToGrid w:val="0"/>
              <w:spacing w:before="120" w:after="120"/>
              <w:jc w:val="right"/>
              <w:rPr>
                <w:rFonts w:ascii="Arial" w:hAnsi="Arial" w:cs="Arial"/>
                <w:sz w:val="16"/>
                <w:szCs w:val="16"/>
              </w:rPr>
            </w:pPr>
          </w:p>
          <w:p w14:paraId="5D131045" w14:textId="77777777"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14:paraId="5D131047" w14:textId="77777777" w:rsidR="00472B25" w:rsidRDefault="00472B25">
      <w:pPr>
        <w:tabs>
          <w:tab w:val="left" w:pos="864"/>
        </w:tabs>
        <w:jc w:val="both"/>
        <w:rPr>
          <w:rFonts w:ascii="Arial" w:hAnsi="Arial" w:cs="Arial"/>
        </w:rPr>
      </w:pPr>
    </w:p>
    <w:p w14:paraId="5D131048" w14:textId="77777777" w:rsidR="00E657EE" w:rsidRDefault="00E657EE">
      <w:pPr>
        <w:tabs>
          <w:tab w:val="left" w:pos="864"/>
        </w:tabs>
        <w:jc w:val="both"/>
        <w:rPr>
          <w:rFonts w:ascii="Arial" w:hAnsi="Arial" w:cs="Arial"/>
        </w:rPr>
      </w:pPr>
    </w:p>
    <w:p w14:paraId="5D131049" w14:textId="77777777" w:rsidR="00E657EE" w:rsidRDefault="00E657EE" w:rsidP="00E657EE">
      <w:pPr>
        <w:tabs>
          <w:tab w:val="left" w:pos="576"/>
          <w:tab w:val="right" w:pos="7200"/>
          <w:tab w:val="right" w:leader="dot" w:pos="10080"/>
        </w:tabs>
        <w:jc w:val="both"/>
        <w:rPr>
          <w:rFonts w:ascii="Arial" w:hAnsi="Arial" w:cs="Arial"/>
          <w:i/>
          <w:sz w:val="18"/>
          <w:szCs w:val="18"/>
        </w:rPr>
      </w:pPr>
      <w:r>
        <w:rPr>
          <w:rFonts w:ascii="Arial" w:hAnsi="Arial" w:cs="Arial"/>
          <w:b/>
          <w:bCs/>
          <w:sz w:val="22"/>
          <w:szCs w:val="22"/>
        </w:rPr>
        <w:t>E2 - Le candidat fait-il l’objet d’une procédure de redressement judiciaire ou d’une procédure étrangère équivalente ?</w:t>
      </w:r>
    </w:p>
    <w:p w14:paraId="5D13104A" w14:textId="77777777" w:rsidR="00E657EE" w:rsidRDefault="00E657EE" w:rsidP="00E657EE">
      <w:pPr>
        <w:spacing w:before="120" w:after="120"/>
        <w:rPr>
          <w:rFonts w:ascii="Arial" w:hAnsi="Arial" w:cs="Arial"/>
        </w:rPr>
      </w:pPr>
      <w:r>
        <w:rPr>
          <w:rFonts w:ascii="Arial" w:hAnsi="Arial" w:cs="Arial"/>
          <w:i/>
          <w:sz w:val="18"/>
          <w:szCs w:val="18"/>
        </w:rPr>
        <w:t>(Cocher la case correspondante.)</w:t>
      </w:r>
    </w:p>
    <w:p w14:paraId="5D13104B"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t xml:space="preserve"> NON  </w:t>
      </w:r>
      <w:r>
        <w:fldChar w:fldCharType="begin">
          <w:ffData>
            <w:name w:val=""/>
            <w:enabled/>
            <w:calcOnExit w:val="0"/>
            <w:checkBox>
              <w:size w:val="20"/>
              <w:default w:val="0"/>
            </w:checkBox>
          </w:ffData>
        </w:fldChar>
      </w:r>
      <w:r>
        <w:instrText xml:space="preserve"> FORMCHECKBOX </w:instrText>
      </w:r>
      <w:r w:rsidR="005539C6">
        <w:fldChar w:fldCharType="separate"/>
      </w:r>
      <w:r>
        <w:fldChar w:fldCharType="end"/>
      </w:r>
      <w:r>
        <w:rPr>
          <w:rFonts w:ascii="Arial" w:hAnsi="Arial" w:cs="Arial"/>
        </w:rPr>
        <w:t xml:space="preserve">  </w:t>
      </w:r>
      <w:r>
        <w:rPr>
          <w:rFonts w:ascii="Arial" w:hAnsi="Arial" w:cs="Arial"/>
        </w:rPr>
        <w:tab/>
        <w:t xml:space="preserve">OUI  </w:t>
      </w:r>
      <w:r>
        <w:fldChar w:fldCharType="begin">
          <w:ffData>
            <w:name w:val=""/>
            <w:enabled/>
            <w:calcOnExit w:val="0"/>
            <w:checkBox>
              <w:size w:val="20"/>
              <w:default w:val="0"/>
            </w:checkBox>
          </w:ffData>
        </w:fldChar>
      </w:r>
      <w:r>
        <w:instrText xml:space="preserve"> FORMCHECKBOX </w:instrText>
      </w:r>
      <w:r w:rsidR="005539C6">
        <w:fldChar w:fldCharType="separate"/>
      </w:r>
      <w:r>
        <w:fldChar w:fldCharType="end"/>
      </w:r>
      <w:r>
        <w:t xml:space="preserve">  </w:t>
      </w:r>
    </w:p>
    <w:p w14:paraId="5D13104C" w14:textId="77777777" w:rsidR="00E657EE" w:rsidRDefault="00E657EE" w:rsidP="00E657EE">
      <w:pPr>
        <w:tabs>
          <w:tab w:val="left" w:pos="576"/>
          <w:tab w:val="right" w:pos="2880"/>
          <w:tab w:val="right" w:leader="dot" w:pos="10080"/>
        </w:tabs>
        <w:ind w:left="4500" w:hanging="4500"/>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14:paraId="5D13104D" w14:textId="77777777" w:rsidR="00614607" w:rsidRDefault="00614607" w:rsidP="00C56C9E">
      <w:pPr>
        <w:tabs>
          <w:tab w:val="left" w:pos="576"/>
          <w:tab w:val="right" w:pos="7200"/>
          <w:tab w:val="right" w:leader="dot" w:pos="10080"/>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5D13104F" w14:textId="77777777" w:rsidTr="00224E9C">
        <w:tc>
          <w:tcPr>
            <w:tcW w:w="10331" w:type="dxa"/>
            <w:shd w:val="clear" w:color="auto" w:fill="66CCFF"/>
          </w:tcPr>
          <w:p w14:paraId="5D13104E" w14:textId="77777777" w:rsidR="00614607" w:rsidRDefault="00D21AD8" w:rsidP="00B80B6A">
            <w:pPr>
              <w:tabs>
                <w:tab w:val="left" w:pos="-142"/>
                <w:tab w:val="left" w:pos="4111"/>
              </w:tabs>
              <w:jc w:val="both"/>
              <w:rPr>
                <w:rFonts w:ascii="Arial" w:hAnsi="Arial" w:cs="Arial"/>
                <w:b/>
                <w:bCs/>
              </w:rPr>
            </w:pPr>
            <w:r>
              <w:rPr>
                <w:rFonts w:ascii="Arial" w:hAnsi="Arial" w:cs="Arial"/>
                <w:b/>
                <w:bCs/>
                <w:sz w:val="22"/>
                <w:szCs w:val="22"/>
              </w:rPr>
              <w:t>F</w:t>
            </w:r>
            <w:r w:rsidR="00614607">
              <w:rPr>
                <w:rFonts w:ascii="Arial" w:hAnsi="Arial" w:cs="Arial"/>
                <w:b/>
                <w:bCs/>
                <w:sz w:val="22"/>
                <w:szCs w:val="22"/>
              </w:rPr>
              <w:t xml:space="preserve"> -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individuel ou du membre du groupement.</w:t>
            </w:r>
          </w:p>
        </w:tc>
      </w:tr>
    </w:tbl>
    <w:p w14:paraId="5D131050" w14:textId="77777777"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14:paraId="5D131051" w14:textId="77777777" w:rsidR="00614607" w:rsidRDefault="0013398C" w:rsidP="0013398C">
      <w:pPr>
        <w:pStyle w:val="En-tte"/>
        <w:tabs>
          <w:tab w:val="clear" w:pos="4536"/>
          <w:tab w:val="clear" w:pos="9072"/>
          <w:tab w:val="left" w:pos="0"/>
          <w:tab w:val="left" w:pos="2160"/>
        </w:tabs>
        <w:jc w:val="both"/>
        <w:rPr>
          <w:rFonts w:ascii="Arial" w:hAnsi="Arial" w:cs="Arial"/>
          <w:b/>
          <w:bCs/>
        </w:rPr>
      </w:pPr>
      <w:r>
        <w:rPr>
          <w:rFonts w:ascii="Arial" w:hAnsi="Arial" w:cs="Arial"/>
          <w:i/>
          <w:iCs/>
          <w:sz w:val="18"/>
          <w:szCs w:val="18"/>
        </w:rPr>
        <w:t xml:space="preserve">Le candidat ne fournit que les renseignements ou documents demandés par l’acheteur au </w:t>
      </w:r>
      <w:r w:rsidR="00614607">
        <w:rPr>
          <w:rFonts w:ascii="Arial" w:hAnsi="Arial" w:cs="Arial"/>
          <w:i/>
          <w:iCs/>
          <w:sz w:val="18"/>
          <w:szCs w:val="18"/>
        </w:rPr>
        <w:t>titre de la ca</w:t>
      </w:r>
      <w:r w:rsidR="006A5F71">
        <w:rPr>
          <w:rFonts w:ascii="Arial" w:hAnsi="Arial" w:cs="Arial"/>
          <w:i/>
          <w:iCs/>
          <w:sz w:val="18"/>
          <w:szCs w:val="18"/>
        </w:rPr>
        <w:t>pacité économique et financière, qu’il peut récapituler ici</w:t>
      </w:r>
      <w:r w:rsidR="009D6D88">
        <w:rPr>
          <w:rFonts w:ascii="Arial" w:hAnsi="Arial" w:cs="Arial"/>
          <w:i/>
          <w:iCs/>
          <w:sz w:val="18"/>
          <w:szCs w:val="18"/>
        </w:rPr>
        <w:t> :</w:t>
      </w:r>
    </w:p>
    <w:p w14:paraId="5D131052"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3" w14:textId="77777777" w:rsidR="00614607" w:rsidRDefault="00614607" w:rsidP="00614607">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4"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5" w14:textId="77777777" w:rsidR="00A840BB" w:rsidRDefault="00A840BB" w:rsidP="00A840BB">
      <w:pPr>
        <w:numPr>
          <w:ilvl w:val="0"/>
          <w:numId w:val="3"/>
        </w:numPr>
        <w:tabs>
          <w:tab w:val="left" w:pos="426"/>
        </w:tabs>
        <w:jc w:val="both"/>
        <w:rPr>
          <w:rFonts w:ascii="Arial" w:eastAsia="Arial" w:hAnsi="Arial" w:cs="Arial"/>
          <w:spacing w:val="-10"/>
        </w:rPr>
      </w:pPr>
      <w:r>
        <w:rPr>
          <w:rFonts w:ascii="Arial" w:eastAsia="Arial" w:hAnsi="Arial" w:cs="Arial"/>
          <w:spacing w:val="-10"/>
        </w:rPr>
        <w:t>……………………………………………………………………………………</w:t>
      </w:r>
    </w:p>
    <w:p w14:paraId="5D131056" w14:textId="77777777" w:rsidR="00614607" w:rsidRDefault="00614607">
      <w:pPr>
        <w:pStyle w:val="En-tte"/>
        <w:tabs>
          <w:tab w:val="clear" w:pos="4536"/>
          <w:tab w:val="clear" w:pos="9072"/>
          <w:tab w:val="left" w:pos="864"/>
        </w:tabs>
        <w:rPr>
          <w:rFonts w:ascii="Arial" w:hAnsi="Arial" w:cs="Arial"/>
        </w:rPr>
      </w:pPr>
    </w:p>
    <w:p w14:paraId="5D131057" w14:textId="77777777" w:rsidR="00FE26A7" w:rsidRDefault="00FE26A7">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1059" w14:textId="77777777">
        <w:tc>
          <w:tcPr>
            <w:tcW w:w="10331" w:type="dxa"/>
            <w:shd w:val="clear" w:color="auto" w:fill="66CCFF"/>
          </w:tcPr>
          <w:p w14:paraId="5D131058" w14:textId="77777777" w:rsidR="00472B25" w:rsidRDefault="00D21AD8"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G</w:t>
            </w:r>
            <w:r w:rsidR="00A840BB">
              <w:rPr>
                <w:rFonts w:ascii="Arial" w:hAnsi="Arial" w:cs="Arial"/>
                <w:b/>
                <w:bCs/>
                <w:sz w:val="22"/>
                <w:szCs w:val="22"/>
                <w:shd w:val="clear" w:color="auto" w:fill="66CCFF"/>
              </w:rPr>
              <w:t xml:space="preserve"> </w:t>
            </w:r>
            <w:r w:rsidR="00472B25">
              <w:rPr>
                <w:rFonts w:ascii="Arial" w:hAnsi="Arial" w:cs="Arial"/>
                <w:b/>
                <w:bCs/>
                <w:sz w:val="22"/>
                <w:szCs w:val="22"/>
                <w:shd w:val="clear" w:color="auto" w:fill="66CCFF"/>
              </w:rPr>
              <w:t>- Capacités des opérateurs économiques sur lesquels le candidat individuel ou le membre du groupement s’appuie pour présenter sa candidature.</w:t>
            </w:r>
          </w:p>
        </w:tc>
      </w:tr>
    </w:tbl>
    <w:p w14:paraId="5D13105A"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ou documents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Apporter la preuve </w:t>
      </w:r>
      <w:r>
        <w:rPr>
          <w:rFonts w:ascii="Arial" w:hAnsi="Arial" w:cs="Arial"/>
          <w:i/>
          <w:iCs/>
          <w:sz w:val="18"/>
          <w:szCs w:val="18"/>
        </w:rPr>
        <w:t>que chacun des opérateurs économiques mettra à la disposition du candidat individuel ou du membre du groupement les moyens nécessaires pendant toute la durée d’exécution du marché ou de l’accord-cadre.)</w:t>
      </w:r>
    </w:p>
    <w:p w14:paraId="5D13105B" w14:textId="77777777" w:rsidR="00472B25" w:rsidRDefault="00472B25">
      <w:pPr>
        <w:tabs>
          <w:tab w:val="left" w:pos="576"/>
        </w:tabs>
        <w:rPr>
          <w:rFonts w:ascii="Arial" w:hAnsi="Arial" w:cs="Arial"/>
          <w:iCs/>
        </w:rPr>
      </w:pPr>
    </w:p>
    <w:p w14:paraId="5D13105C" w14:textId="77777777" w:rsidR="00472B25" w:rsidRDefault="00472B25">
      <w:pPr>
        <w:tabs>
          <w:tab w:val="left" w:pos="576"/>
        </w:tabs>
        <w:jc w:val="both"/>
        <w:rPr>
          <w:rFonts w:ascii="Arial" w:hAnsi="Arial" w:cs="Arial"/>
          <w:i/>
          <w:iCs/>
          <w:sz w:val="18"/>
          <w:szCs w:val="18"/>
        </w:rPr>
      </w:pPr>
      <w:r>
        <w:rPr>
          <w:rFonts w:ascii="Arial" w:hAnsi="Arial" w:cs="Arial"/>
          <w:iCs/>
        </w:rPr>
        <w:t xml:space="preserve">Désignation du (des) opérateur(s) : </w:t>
      </w:r>
    </w:p>
    <w:p w14:paraId="5D13105D" w14:textId="77777777" w:rsidR="00472B25" w:rsidRPr="0094174C" w:rsidRDefault="00472B25" w:rsidP="00FE26A7">
      <w:pPr>
        <w:tabs>
          <w:tab w:val="left" w:pos="576"/>
        </w:tabs>
        <w:jc w:val="both"/>
        <w:rPr>
          <w:rFonts w:ascii="Arial" w:hAnsi="Arial" w:cs="Arial"/>
        </w:rPr>
      </w:pPr>
      <w:r>
        <w:rPr>
          <w:rFonts w:ascii="Arial" w:hAnsi="Arial" w:cs="Arial"/>
          <w:i/>
          <w:iCs/>
          <w:sz w:val="18"/>
          <w:szCs w:val="18"/>
        </w:rPr>
        <w:t>[Indiquer le nom commercial et la dénomination sociale de chaque opérateur économique, les adresses de son établissement et de son siège social (si elle est différente de l’adresse de l’établissement), son adresse électronique, ses numéros de téléphone et de télécopie, son numéro SIRET</w:t>
      </w:r>
      <w:r w:rsidR="006E6210" w:rsidRPr="006E6210">
        <w:rPr>
          <w:rFonts w:ascii="Arial" w:hAnsi="Arial" w:cs="Arial"/>
          <w:i/>
          <w:sz w:val="18"/>
          <w:szCs w:val="18"/>
        </w:rPr>
        <w:t xml:space="preserve">, </w:t>
      </w:r>
      <w:r w:rsidR="00FE26A7" w:rsidRPr="00FE26A7">
        <w:rPr>
          <w:rFonts w:ascii="Arial" w:hAnsi="Arial" w:cs="Arial"/>
          <w:i/>
          <w:sz w:val="18"/>
          <w:szCs w:val="18"/>
        </w:rPr>
        <w:t xml:space="preserve">à défaut, un numéro d’identification européen ou international ou propre au pays d’origine du candidat issu d’un répertoire figurant dans la liste des </w:t>
      </w:r>
      <w:hyperlink r:id="rId19" w:history="1">
        <w:r w:rsidR="00FE26A7" w:rsidRPr="00FE26A7">
          <w:rPr>
            <w:rStyle w:val="Lienhypertexte"/>
            <w:rFonts w:ascii="Arial" w:hAnsi="Arial" w:cs="Arial"/>
            <w:i/>
            <w:sz w:val="18"/>
            <w:szCs w:val="18"/>
          </w:rPr>
          <w:t>ICD </w:t>
        </w:r>
      </w:hyperlink>
      <w:r w:rsidR="00FE26A7">
        <w:rPr>
          <w:rFonts w:ascii="Arial" w:hAnsi="Arial" w:cs="Arial"/>
          <w:i/>
          <w:sz w:val="18"/>
          <w:szCs w:val="18"/>
        </w:rPr>
        <w:t>:</w:t>
      </w:r>
    </w:p>
    <w:p w14:paraId="5D13105E" w14:textId="77777777" w:rsidR="00472B25" w:rsidRDefault="00472B25">
      <w:pPr>
        <w:pStyle w:val="En-tte"/>
        <w:tabs>
          <w:tab w:val="clear" w:pos="4536"/>
          <w:tab w:val="clear" w:pos="9072"/>
          <w:tab w:val="left" w:pos="864"/>
        </w:tabs>
        <w:rPr>
          <w:rFonts w:ascii="Arial" w:hAnsi="Arial" w:cs="Arial"/>
        </w:rPr>
      </w:pPr>
    </w:p>
    <w:p w14:paraId="5D13105F" w14:textId="77777777" w:rsidR="006A5F71" w:rsidRDefault="006A5F71">
      <w:pPr>
        <w:pStyle w:val="En-tte"/>
        <w:tabs>
          <w:tab w:val="clear" w:pos="4536"/>
          <w:tab w:val="clear" w:pos="9072"/>
          <w:tab w:val="left" w:pos="864"/>
        </w:tabs>
        <w:rPr>
          <w:rFonts w:ascii="Arial" w:hAnsi="Arial" w:cs="Arial"/>
        </w:rPr>
      </w:pPr>
    </w:p>
    <w:p w14:paraId="5D131060" w14:textId="77777777" w:rsidR="002611DA" w:rsidRDefault="002611DA">
      <w:pPr>
        <w:suppressAutoHyphens w:val="0"/>
        <w:rPr>
          <w:rFonts w:ascii="Arial" w:hAnsi="Arial" w:cs="Arial"/>
        </w:rPr>
      </w:pPr>
      <w:r>
        <w:rPr>
          <w:rFonts w:ascii="Arial" w:hAnsi="Arial" w:cs="Arial"/>
        </w:rPr>
        <w:br w:type="page"/>
      </w:r>
    </w:p>
    <w:p w14:paraId="5D131061" w14:textId="77777777" w:rsidR="00472B25" w:rsidRDefault="00472B25">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D131063" w14:textId="77777777">
        <w:tc>
          <w:tcPr>
            <w:tcW w:w="10331" w:type="dxa"/>
            <w:shd w:val="clear" w:color="auto" w:fill="66CCFF"/>
          </w:tcPr>
          <w:p w14:paraId="5D131062" w14:textId="77777777" w:rsidR="00472B25" w:rsidRDefault="00D21AD8" w:rsidP="00A05A3B">
            <w:pPr>
              <w:tabs>
                <w:tab w:val="left" w:pos="-142"/>
                <w:tab w:val="left" w:pos="4111"/>
              </w:tabs>
              <w:jc w:val="both"/>
              <w:rPr>
                <w:rFonts w:ascii="Arial" w:hAnsi="Arial" w:cs="Arial"/>
                <w:spacing w:val="-10"/>
              </w:rPr>
            </w:pPr>
            <w:r>
              <w:rPr>
                <w:rFonts w:ascii="Arial" w:hAnsi="Arial" w:cs="Arial"/>
                <w:b/>
                <w:bCs/>
                <w:sz w:val="22"/>
                <w:szCs w:val="22"/>
              </w:rPr>
              <w:t>H</w:t>
            </w:r>
            <w:r w:rsidR="00A840BB">
              <w:rPr>
                <w:rFonts w:ascii="Arial" w:hAnsi="Arial" w:cs="Arial"/>
                <w:b/>
                <w:bCs/>
                <w:sz w:val="22"/>
                <w:szCs w:val="22"/>
              </w:rPr>
              <w:t xml:space="preserve"> </w:t>
            </w:r>
            <w:r w:rsidR="00472B25">
              <w:rPr>
                <w:rFonts w:ascii="Arial" w:hAnsi="Arial" w:cs="Arial"/>
                <w:b/>
                <w:bCs/>
                <w:sz w:val="22"/>
                <w:szCs w:val="22"/>
              </w:rPr>
              <w:t xml:space="preserve">- Renseignements </w:t>
            </w:r>
            <w:r w:rsidR="0013398C">
              <w:rPr>
                <w:rFonts w:ascii="Arial" w:hAnsi="Arial" w:cs="Arial"/>
                <w:b/>
                <w:bCs/>
                <w:sz w:val="22"/>
                <w:szCs w:val="22"/>
              </w:rPr>
              <w:t xml:space="preserve">spécifiques aux marchés publics de défense ou de sécurité </w:t>
            </w:r>
          </w:p>
        </w:tc>
      </w:tr>
    </w:tbl>
    <w:p w14:paraId="5D131064" w14:textId="77777777" w:rsidR="00472B25" w:rsidRDefault="00472B25">
      <w:pPr>
        <w:tabs>
          <w:tab w:val="left" w:pos="426"/>
        </w:tabs>
        <w:jc w:val="both"/>
        <w:rPr>
          <w:rFonts w:ascii="Arial" w:hAnsi="Arial" w:cs="Arial"/>
          <w:spacing w:val="-10"/>
        </w:rPr>
      </w:pPr>
    </w:p>
    <w:p w14:paraId="5D131065" w14:textId="77777777" w:rsidR="00472B25" w:rsidRDefault="00472B25">
      <w:pPr>
        <w:tabs>
          <w:tab w:val="left" w:pos="426"/>
        </w:tabs>
        <w:jc w:val="both"/>
        <w:rPr>
          <w:rFonts w:ascii="Arial" w:hAnsi="Arial" w:cs="Arial"/>
          <w:spacing w:val="-10"/>
        </w:rPr>
      </w:pPr>
    </w:p>
    <w:p w14:paraId="5D131066" w14:textId="77777777" w:rsidR="00472B25" w:rsidRDefault="00D21AD8">
      <w:pPr>
        <w:tabs>
          <w:tab w:val="left" w:pos="426"/>
        </w:tabs>
        <w:jc w:val="both"/>
        <w:rPr>
          <w:rFonts w:ascii="Arial" w:hAnsi="Arial" w:cs="Arial"/>
          <w:spacing w:val="-10"/>
        </w:rPr>
      </w:pPr>
      <w:r>
        <w:rPr>
          <w:rFonts w:ascii="Arial" w:hAnsi="Arial" w:cs="Arial"/>
          <w:b/>
          <w:bCs/>
          <w:sz w:val="22"/>
          <w:szCs w:val="22"/>
        </w:rPr>
        <w:t>H</w:t>
      </w:r>
      <w:r w:rsidR="0013398C">
        <w:rPr>
          <w:rFonts w:ascii="Arial" w:hAnsi="Arial" w:cs="Arial"/>
          <w:b/>
          <w:bCs/>
          <w:sz w:val="22"/>
          <w:szCs w:val="22"/>
        </w:rPr>
        <w:t>1 – Renseignements relatifs à la nationalité du candidat individuel ou du membre du groupement</w:t>
      </w:r>
      <w:r w:rsidR="0013398C">
        <w:rPr>
          <w:rFonts w:ascii="Arial" w:hAnsi="Arial" w:cs="Arial"/>
          <w:spacing w:val="-10"/>
        </w:rPr>
        <w:t xml:space="preserve"> </w:t>
      </w:r>
    </w:p>
    <w:p w14:paraId="5D131067" w14:textId="77777777" w:rsidR="00472B25" w:rsidRDefault="00472B25">
      <w:pPr>
        <w:tabs>
          <w:tab w:val="left" w:pos="426"/>
        </w:tabs>
        <w:jc w:val="both"/>
        <w:rPr>
          <w:rFonts w:ascii="Arial" w:hAnsi="Arial" w:cs="Arial"/>
          <w:spacing w:val="-10"/>
        </w:rPr>
      </w:pPr>
    </w:p>
    <w:p w14:paraId="5D131068" w14:textId="77777777" w:rsidR="0013398C" w:rsidRDefault="0013398C">
      <w:pPr>
        <w:tabs>
          <w:tab w:val="left" w:pos="426"/>
        </w:tabs>
        <w:jc w:val="both"/>
        <w:rPr>
          <w:rFonts w:ascii="Arial" w:hAnsi="Arial" w:cs="Arial"/>
          <w:spacing w:val="-10"/>
        </w:rPr>
      </w:pPr>
    </w:p>
    <w:p w14:paraId="5D131069" w14:textId="77777777" w:rsidR="00472B25" w:rsidRDefault="00472B25">
      <w:pPr>
        <w:tabs>
          <w:tab w:val="left" w:pos="426"/>
        </w:tabs>
        <w:jc w:val="both"/>
        <w:rPr>
          <w:rFonts w:ascii="Arial" w:hAnsi="Arial" w:cs="Arial"/>
          <w:spacing w:val="-10"/>
        </w:rPr>
      </w:pPr>
    </w:p>
    <w:p w14:paraId="5D13106A" w14:textId="77777777" w:rsidR="00472B25" w:rsidRDefault="00472B25">
      <w:pPr>
        <w:tabs>
          <w:tab w:val="left" w:pos="426"/>
        </w:tabs>
        <w:jc w:val="both"/>
        <w:rPr>
          <w:rFonts w:ascii="Arial" w:hAnsi="Arial" w:cs="Arial"/>
          <w:spacing w:val="-10"/>
        </w:rPr>
      </w:pPr>
    </w:p>
    <w:p w14:paraId="5D13106B" w14:textId="77777777" w:rsidR="00472B25" w:rsidRPr="0013398C" w:rsidRDefault="00D21AD8">
      <w:pPr>
        <w:tabs>
          <w:tab w:val="left" w:pos="426"/>
        </w:tabs>
        <w:jc w:val="both"/>
        <w:rPr>
          <w:rFonts w:ascii="Arial" w:hAnsi="Arial" w:cs="Arial"/>
          <w:spacing w:val="-10"/>
          <w:sz w:val="22"/>
          <w:szCs w:val="22"/>
        </w:rPr>
      </w:pPr>
      <w:r>
        <w:rPr>
          <w:rFonts w:ascii="Arial" w:hAnsi="Arial" w:cs="Arial"/>
          <w:b/>
          <w:bCs/>
          <w:sz w:val="22"/>
          <w:szCs w:val="22"/>
        </w:rPr>
        <w:t>H</w:t>
      </w:r>
      <w:r w:rsidR="0013398C" w:rsidRPr="0013398C">
        <w:rPr>
          <w:rFonts w:ascii="Arial" w:hAnsi="Arial" w:cs="Arial"/>
          <w:b/>
          <w:bCs/>
          <w:sz w:val="22"/>
          <w:szCs w:val="22"/>
        </w:rPr>
        <w:t>2 – D</w:t>
      </w:r>
      <w:r w:rsidR="0013398C" w:rsidRPr="0013398C">
        <w:rPr>
          <w:rFonts w:ascii="Arial" w:hAnsi="Arial" w:cs="Arial"/>
          <w:b/>
          <w:spacing w:val="-10"/>
          <w:sz w:val="22"/>
          <w:szCs w:val="22"/>
        </w:rPr>
        <w:t xml:space="preserve">ocuments, renseignements ou justificatifs permettant d’évaluer si </w:t>
      </w:r>
      <w:r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à la procédure indiqués dans l’avis d’appel à la concurrence</w:t>
      </w:r>
      <w:r w:rsidR="0013398C" w:rsidRPr="0013398C">
        <w:rPr>
          <w:rFonts w:ascii="Arial" w:hAnsi="Arial" w:cs="Arial"/>
          <w:bCs/>
          <w:sz w:val="22"/>
          <w:szCs w:val="22"/>
        </w:rPr>
        <w:t xml:space="preserve"> </w:t>
      </w:r>
      <w:r w:rsidR="0013398C">
        <w:rPr>
          <w:rFonts w:ascii="Arial" w:hAnsi="Arial" w:cs="Arial"/>
          <w:bCs/>
          <w:sz w:val="22"/>
          <w:szCs w:val="22"/>
        </w:rPr>
        <w:t xml:space="preserve">(uniquement </w:t>
      </w:r>
      <w:r w:rsidR="0013398C" w:rsidRPr="0013398C">
        <w:rPr>
          <w:rFonts w:ascii="Arial" w:hAnsi="Arial" w:cs="Arial"/>
          <w:spacing w:val="-10"/>
          <w:sz w:val="22"/>
          <w:szCs w:val="22"/>
        </w:rPr>
        <w:t>lorsque l’acheteur a ouvert la procédure de passation aux opérateurs économiques des pays tiers à l’Union européenne ou à l’Espace économique européen</w:t>
      </w:r>
      <w:r w:rsidR="0013398C">
        <w:rPr>
          <w:rFonts w:ascii="Arial" w:hAnsi="Arial" w:cs="Arial"/>
          <w:spacing w:val="-10"/>
          <w:sz w:val="22"/>
          <w:szCs w:val="22"/>
        </w:rPr>
        <w:t>)</w:t>
      </w:r>
    </w:p>
    <w:p w14:paraId="5D13106C" w14:textId="77777777" w:rsidR="00472B25" w:rsidRPr="0013398C" w:rsidRDefault="00472B25">
      <w:pPr>
        <w:tabs>
          <w:tab w:val="left" w:pos="426"/>
        </w:tabs>
        <w:jc w:val="both"/>
        <w:rPr>
          <w:rFonts w:ascii="Arial" w:hAnsi="Arial" w:cs="Arial"/>
          <w:spacing w:val="-10"/>
          <w:sz w:val="22"/>
          <w:szCs w:val="22"/>
        </w:rPr>
      </w:pPr>
    </w:p>
    <w:p w14:paraId="5D13106D" w14:textId="77777777" w:rsidR="00472B25" w:rsidRDefault="00472B25">
      <w:pPr>
        <w:tabs>
          <w:tab w:val="left" w:pos="576"/>
        </w:tabs>
        <w:rPr>
          <w:rFonts w:ascii="Arial" w:hAnsi="Arial" w:cs="Arial"/>
        </w:rPr>
      </w:pPr>
    </w:p>
    <w:p w14:paraId="5D13106E" w14:textId="77777777" w:rsidR="00472B25" w:rsidRDefault="00472B25">
      <w:pPr>
        <w:jc w:val="both"/>
        <w:rPr>
          <w:rFonts w:ascii="Arial" w:hAnsi="Arial" w:cs="Arial"/>
        </w:rPr>
      </w:pPr>
    </w:p>
    <w:p w14:paraId="5D13106F" w14:textId="77777777" w:rsidR="00B80B6A" w:rsidRDefault="00B80B6A">
      <w:pPr>
        <w:jc w:val="both"/>
        <w:rPr>
          <w:rFonts w:ascii="Arial" w:hAnsi="Arial" w:cs="Arial"/>
        </w:rPr>
      </w:pPr>
    </w:p>
    <w:p w14:paraId="5D131070" w14:textId="77777777" w:rsidR="00B80B6A" w:rsidRDefault="00B80B6A">
      <w:pPr>
        <w:jc w:val="both"/>
        <w:rPr>
          <w:rFonts w:ascii="Arial" w:hAnsi="Arial" w:cs="Arial"/>
        </w:rPr>
      </w:pPr>
    </w:p>
    <w:p w14:paraId="5D131071" w14:textId="77777777" w:rsidR="00B80B6A" w:rsidRDefault="00B80B6A">
      <w:pPr>
        <w:jc w:val="both"/>
        <w:rPr>
          <w:rFonts w:ascii="Arial" w:hAnsi="Arial" w:cs="Arial"/>
        </w:rPr>
      </w:pPr>
    </w:p>
    <w:p w14:paraId="5D131072" w14:textId="77777777" w:rsidR="00B80B6A" w:rsidRDefault="00B80B6A">
      <w:pPr>
        <w:jc w:val="both"/>
        <w:rPr>
          <w:rFonts w:ascii="Arial" w:hAnsi="Arial" w:cs="Arial"/>
        </w:rPr>
      </w:pPr>
    </w:p>
    <w:p w14:paraId="5D131073" w14:textId="77777777" w:rsidR="00B80B6A" w:rsidRDefault="00B80B6A">
      <w:pPr>
        <w:jc w:val="both"/>
        <w:rPr>
          <w:rFonts w:ascii="Arial" w:hAnsi="Arial" w:cs="Arial"/>
        </w:rPr>
      </w:pPr>
    </w:p>
    <w:p w14:paraId="5D131074" w14:textId="77777777" w:rsidR="00B80B6A" w:rsidRDefault="00B80B6A">
      <w:pPr>
        <w:jc w:val="both"/>
        <w:rPr>
          <w:rFonts w:ascii="Arial" w:hAnsi="Arial" w:cs="Arial"/>
        </w:rPr>
      </w:pPr>
    </w:p>
    <w:p w14:paraId="5D131075" w14:textId="77777777" w:rsidR="00B80B6A" w:rsidRDefault="00B80B6A">
      <w:pPr>
        <w:jc w:val="both"/>
        <w:rPr>
          <w:rFonts w:ascii="Arial" w:hAnsi="Arial" w:cs="Arial"/>
        </w:rPr>
      </w:pPr>
    </w:p>
    <w:p w14:paraId="5D131076" w14:textId="77777777" w:rsidR="00B80B6A" w:rsidRDefault="00B80B6A">
      <w:pPr>
        <w:jc w:val="both"/>
        <w:rPr>
          <w:rFonts w:ascii="Arial" w:hAnsi="Arial" w:cs="Arial"/>
        </w:rPr>
      </w:pPr>
    </w:p>
    <w:p w14:paraId="5D131077" w14:textId="77777777" w:rsidR="00B80B6A" w:rsidRDefault="00B80B6A">
      <w:pPr>
        <w:jc w:val="both"/>
        <w:rPr>
          <w:rFonts w:ascii="Arial" w:hAnsi="Arial" w:cs="Arial"/>
        </w:rPr>
      </w:pPr>
    </w:p>
    <w:p w14:paraId="5D131078" w14:textId="77777777" w:rsidR="00B80B6A" w:rsidRDefault="00B80B6A">
      <w:pPr>
        <w:jc w:val="both"/>
        <w:rPr>
          <w:rFonts w:ascii="Arial" w:hAnsi="Arial" w:cs="Arial"/>
        </w:rPr>
      </w:pPr>
    </w:p>
    <w:p w14:paraId="5D131079" w14:textId="77777777" w:rsidR="00B80B6A" w:rsidRDefault="00B80B6A">
      <w:pPr>
        <w:jc w:val="both"/>
        <w:rPr>
          <w:rFonts w:ascii="Arial" w:hAnsi="Arial" w:cs="Arial"/>
        </w:rPr>
      </w:pPr>
    </w:p>
    <w:p w14:paraId="5D13107A" w14:textId="77777777" w:rsidR="00B80B6A" w:rsidRDefault="00B80B6A">
      <w:pPr>
        <w:jc w:val="both"/>
        <w:rPr>
          <w:rFonts w:ascii="Arial" w:hAnsi="Arial" w:cs="Arial"/>
        </w:rPr>
      </w:pPr>
    </w:p>
    <w:p w14:paraId="5D13107B" w14:textId="77777777" w:rsidR="00B80B6A" w:rsidRDefault="00B80B6A">
      <w:pPr>
        <w:jc w:val="both"/>
        <w:rPr>
          <w:rFonts w:ascii="Arial" w:hAnsi="Arial" w:cs="Arial"/>
        </w:rPr>
      </w:pPr>
    </w:p>
    <w:p w14:paraId="5D13107C" w14:textId="77777777" w:rsidR="00B80B6A" w:rsidRDefault="00B80B6A">
      <w:pPr>
        <w:jc w:val="both"/>
        <w:rPr>
          <w:rFonts w:ascii="Arial" w:hAnsi="Arial" w:cs="Arial"/>
        </w:rPr>
      </w:pPr>
    </w:p>
    <w:p w14:paraId="5D13107D" w14:textId="77777777" w:rsidR="00B80B6A" w:rsidRDefault="00B80B6A">
      <w:pPr>
        <w:jc w:val="both"/>
        <w:rPr>
          <w:rFonts w:ascii="Arial" w:hAnsi="Arial" w:cs="Arial"/>
        </w:rPr>
      </w:pPr>
    </w:p>
    <w:p w14:paraId="5D13107E" w14:textId="77777777" w:rsidR="00B80B6A" w:rsidRDefault="00B80B6A">
      <w:pPr>
        <w:jc w:val="both"/>
        <w:rPr>
          <w:rFonts w:ascii="Arial" w:hAnsi="Arial" w:cs="Arial"/>
        </w:rPr>
      </w:pPr>
    </w:p>
    <w:p w14:paraId="5D13107F" w14:textId="77777777" w:rsidR="00B80B6A" w:rsidRDefault="00B80B6A">
      <w:pPr>
        <w:jc w:val="both"/>
        <w:rPr>
          <w:rFonts w:ascii="Arial" w:hAnsi="Arial" w:cs="Arial"/>
        </w:rPr>
      </w:pPr>
    </w:p>
    <w:p w14:paraId="5D131080" w14:textId="77777777" w:rsidR="00B71E45" w:rsidRDefault="00B71E45">
      <w:pPr>
        <w:jc w:val="both"/>
        <w:rPr>
          <w:rFonts w:ascii="Arial" w:hAnsi="Arial" w:cs="Arial"/>
        </w:rPr>
      </w:pPr>
    </w:p>
    <w:p w14:paraId="5D131081" w14:textId="77777777" w:rsidR="00B71E45" w:rsidRDefault="00B71E45">
      <w:pPr>
        <w:jc w:val="both"/>
        <w:rPr>
          <w:rFonts w:ascii="Arial" w:hAnsi="Arial" w:cs="Arial"/>
        </w:rPr>
      </w:pPr>
    </w:p>
    <w:p w14:paraId="5D131082" w14:textId="77777777" w:rsidR="00B71E45" w:rsidRDefault="00B71E45">
      <w:pPr>
        <w:jc w:val="both"/>
        <w:rPr>
          <w:rFonts w:ascii="Arial" w:hAnsi="Arial" w:cs="Arial"/>
        </w:rPr>
      </w:pPr>
    </w:p>
    <w:p w14:paraId="5D131083" w14:textId="77777777" w:rsidR="00B71E45" w:rsidRDefault="00B71E45">
      <w:pPr>
        <w:jc w:val="both"/>
        <w:rPr>
          <w:rFonts w:ascii="Arial" w:hAnsi="Arial" w:cs="Arial"/>
        </w:rPr>
      </w:pPr>
    </w:p>
    <w:p w14:paraId="5D131084" w14:textId="77777777" w:rsidR="00B80B6A" w:rsidRDefault="00B80B6A">
      <w:pPr>
        <w:jc w:val="both"/>
        <w:rPr>
          <w:rFonts w:ascii="Arial" w:hAnsi="Arial" w:cs="Arial"/>
        </w:rPr>
      </w:pPr>
    </w:p>
    <w:p w14:paraId="5D131085" w14:textId="77777777" w:rsidR="00B71E45" w:rsidRDefault="00B71E45">
      <w:pPr>
        <w:jc w:val="both"/>
        <w:rPr>
          <w:rFonts w:ascii="Arial" w:hAnsi="Arial" w:cs="Arial"/>
        </w:rPr>
      </w:pPr>
    </w:p>
    <w:p w14:paraId="5D131086" w14:textId="77777777" w:rsidR="00B71E45" w:rsidRDefault="00B71E45">
      <w:pPr>
        <w:jc w:val="both"/>
        <w:rPr>
          <w:rFonts w:ascii="Arial" w:hAnsi="Arial" w:cs="Arial"/>
        </w:rPr>
      </w:pPr>
    </w:p>
    <w:p w14:paraId="5D131087" w14:textId="77777777" w:rsidR="00B71E45" w:rsidRDefault="00B71E45">
      <w:pPr>
        <w:jc w:val="both"/>
        <w:rPr>
          <w:rFonts w:ascii="Arial" w:hAnsi="Arial" w:cs="Arial"/>
        </w:rPr>
      </w:pPr>
    </w:p>
    <w:p w14:paraId="5D131088" w14:textId="77777777" w:rsidR="00B71E45" w:rsidRDefault="00B71E45">
      <w:pPr>
        <w:jc w:val="both"/>
        <w:rPr>
          <w:rFonts w:ascii="Arial" w:hAnsi="Arial" w:cs="Arial"/>
        </w:rPr>
      </w:pPr>
    </w:p>
    <w:p w14:paraId="5D131089" w14:textId="77777777" w:rsidR="00B71E45" w:rsidRDefault="00B71E45">
      <w:pPr>
        <w:jc w:val="both"/>
        <w:rPr>
          <w:rFonts w:ascii="Arial" w:hAnsi="Arial" w:cs="Arial"/>
        </w:rPr>
      </w:pPr>
    </w:p>
    <w:p w14:paraId="5D13108A" w14:textId="77777777" w:rsidR="00B71E45" w:rsidRDefault="00B71E45">
      <w:pPr>
        <w:jc w:val="both"/>
        <w:rPr>
          <w:rFonts w:ascii="Arial" w:hAnsi="Arial" w:cs="Arial"/>
        </w:rPr>
      </w:pPr>
    </w:p>
    <w:p w14:paraId="5D13108B" w14:textId="77777777" w:rsidR="00B71E45" w:rsidRDefault="00B71E45">
      <w:pPr>
        <w:jc w:val="both"/>
        <w:rPr>
          <w:rFonts w:ascii="Arial" w:hAnsi="Arial" w:cs="Arial"/>
        </w:rPr>
      </w:pPr>
    </w:p>
    <w:p w14:paraId="5D13108C" w14:textId="77777777" w:rsidR="00B71E45" w:rsidRDefault="00B71E45">
      <w:pPr>
        <w:jc w:val="both"/>
        <w:rPr>
          <w:rFonts w:ascii="Arial" w:hAnsi="Arial" w:cs="Arial"/>
        </w:rPr>
      </w:pPr>
    </w:p>
    <w:p w14:paraId="5D13108D" w14:textId="77777777" w:rsidR="00B71E45" w:rsidRDefault="00B71E45">
      <w:pPr>
        <w:jc w:val="both"/>
        <w:rPr>
          <w:rFonts w:ascii="Arial" w:hAnsi="Arial" w:cs="Arial"/>
        </w:rPr>
      </w:pPr>
    </w:p>
    <w:p w14:paraId="5D13108E" w14:textId="77777777" w:rsidR="00B71E45" w:rsidRDefault="00B71E45">
      <w:pPr>
        <w:jc w:val="both"/>
        <w:rPr>
          <w:rFonts w:ascii="Arial" w:hAnsi="Arial" w:cs="Arial"/>
        </w:rPr>
      </w:pPr>
    </w:p>
    <w:p w14:paraId="5D13108F" w14:textId="77777777" w:rsidR="00B71E45" w:rsidRDefault="00B71E45">
      <w:pPr>
        <w:jc w:val="both"/>
        <w:rPr>
          <w:rFonts w:ascii="Arial" w:hAnsi="Arial" w:cs="Arial"/>
        </w:rPr>
      </w:pPr>
    </w:p>
    <w:p w14:paraId="5D131090" w14:textId="77777777" w:rsidR="00B71E45" w:rsidRDefault="00B71E45">
      <w:pPr>
        <w:jc w:val="both"/>
        <w:rPr>
          <w:rFonts w:ascii="Arial" w:hAnsi="Arial" w:cs="Arial"/>
        </w:rPr>
      </w:pPr>
    </w:p>
    <w:p w14:paraId="5D131091" w14:textId="77777777" w:rsidR="00B71E45" w:rsidRDefault="00B71E45">
      <w:pPr>
        <w:jc w:val="both"/>
        <w:rPr>
          <w:rFonts w:ascii="Arial" w:hAnsi="Arial" w:cs="Arial"/>
        </w:rPr>
      </w:pPr>
    </w:p>
    <w:p w14:paraId="5D131092" w14:textId="77777777" w:rsidR="00B71E45" w:rsidRDefault="00B71E45">
      <w:pPr>
        <w:jc w:val="both"/>
        <w:rPr>
          <w:rFonts w:ascii="Arial" w:hAnsi="Arial" w:cs="Arial"/>
        </w:rPr>
      </w:pPr>
    </w:p>
    <w:p w14:paraId="5D131093" w14:textId="77777777" w:rsidR="00B71E45" w:rsidRDefault="00B71E45">
      <w:pPr>
        <w:jc w:val="both"/>
        <w:rPr>
          <w:rFonts w:ascii="Arial" w:hAnsi="Arial" w:cs="Arial"/>
        </w:rPr>
      </w:pPr>
    </w:p>
    <w:p w14:paraId="5D131094" w14:textId="77777777" w:rsidR="00B71E45" w:rsidRDefault="00B71E45">
      <w:pPr>
        <w:jc w:val="both"/>
        <w:rPr>
          <w:rFonts w:ascii="Arial" w:hAnsi="Arial" w:cs="Arial"/>
        </w:rPr>
      </w:pPr>
    </w:p>
    <w:p w14:paraId="5D131095" w14:textId="77777777" w:rsidR="00B71E45" w:rsidRDefault="00B71E45">
      <w:pPr>
        <w:jc w:val="both"/>
        <w:rPr>
          <w:rFonts w:ascii="Arial" w:hAnsi="Arial" w:cs="Arial"/>
        </w:rPr>
      </w:pPr>
    </w:p>
    <w:p w14:paraId="5D131096" w14:textId="77777777" w:rsidR="00B71E45" w:rsidRDefault="00B71E45">
      <w:pPr>
        <w:jc w:val="both"/>
        <w:rPr>
          <w:rFonts w:ascii="Arial" w:hAnsi="Arial" w:cs="Arial"/>
        </w:rPr>
      </w:pPr>
    </w:p>
    <w:p w14:paraId="5D131097" w14:textId="77777777" w:rsidR="00B71E45" w:rsidRDefault="00B71E45">
      <w:pPr>
        <w:jc w:val="both"/>
        <w:rPr>
          <w:rFonts w:ascii="Arial" w:hAnsi="Arial" w:cs="Arial"/>
        </w:rPr>
      </w:pPr>
    </w:p>
    <w:p w14:paraId="5D131098" w14:textId="77777777" w:rsidR="00B71E45" w:rsidRDefault="00B71E45">
      <w:pPr>
        <w:jc w:val="both"/>
        <w:rPr>
          <w:rFonts w:ascii="Arial" w:hAnsi="Arial" w:cs="Arial"/>
        </w:rPr>
      </w:pPr>
    </w:p>
    <w:p w14:paraId="5D131099" w14:textId="77777777" w:rsidR="00B71E45" w:rsidRDefault="00B71E45">
      <w:pPr>
        <w:jc w:val="both"/>
        <w:rPr>
          <w:rFonts w:ascii="Arial" w:hAnsi="Arial" w:cs="Arial"/>
        </w:rPr>
      </w:pPr>
    </w:p>
    <w:p w14:paraId="5D13109A" w14:textId="77777777" w:rsidR="00B71E45" w:rsidRDefault="00B71E45">
      <w:pPr>
        <w:jc w:val="both"/>
        <w:rPr>
          <w:rFonts w:ascii="Arial" w:hAnsi="Arial" w:cs="Arial"/>
        </w:rPr>
      </w:pPr>
    </w:p>
    <w:p w14:paraId="5D13109B" w14:textId="77777777" w:rsidR="00B71E45" w:rsidRDefault="00B71E45">
      <w:pPr>
        <w:jc w:val="both"/>
        <w:rPr>
          <w:rFonts w:ascii="Arial" w:hAnsi="Arial" w:cs="Arial"/>
        </w:rPr>
      </w:pPr>
    </w:p>
    <w:p w14:paraId="5D13109C" w14:textId="77777777" w:rsidR="00B71E45" w:rsidRDefault="00B71E45">
      <w:pPr>
        <w:jc w:val="both"/>
        <w:rPr>
          <w:rFonts w:ascii="Arial" w:hAnsi="Arial" w:cs="Arial"/>
        </w:rPr>
      </w:pPr>
    </w:p>
    <w:p w14:paraId="5D13109D" w14:textId="77777777" w:rsidR="00B71E45" w:rsidRDefault="00B71E45">
      <w:pPr>
        <w:jc w:val="both"/>
        <w:rPr>
          <w:rFonts w:ascii="Arial" w:hAnsi="Arial" w:cs="Arial"/>
        </w:rPr>
      </w:pPr>
    </w:p>
    <w:sectPr w:rsidR="00B71E4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310A2" w14:textId="77777777" w:rsidR="005C6314" w:rsidRDefault="005C6314">
      <w:r>
        <w:separator/>
      </w:r>
    </w:p>
  </w:endnote>
  <w:endnote w:type="continuationSeparator" w:id="0">
    <w:p w14:paraId="5D1310A3" w14:textId="77777777" w:rsidR="005C6314" w:rsidRDefault="005C6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066897" w14:paraId="5D1310AA" w14:textId="77777777">
      <w:trPr>
        <w:tblHeader/>
      </w:trPr>
      <w:tc>
        <w:tcPr>
          <w:tcW w:w="3513" w:type="dxa"/>
          <w:shd w:val="clear" w:color="auto" w:fill="66CCFF"/>
        </w:tcPr>
        <w:p w14:paraId="5D1310A4" w14:textId="77777777" w:rsidR="00472B25" w:rsidRPr="00066897" w:rsidRDefault="00472B25" w:rsidP="00066897">
          <w:pPr>
            <w:shd w:val="clear" w:color="auto" w:fill="66CCFF"/>
            <w:snapToGrid w:val="0"/>
            <w:ind w:right="360"/>
            <w:rPr>
              <w:rFonts w:ascii="Arial" w:hAnsi="Arial" w:cs="Arial"/>
              <w:b/>
              <w:i/>
              <w:iCs/>
              <w:sz w:val="18"/>
              <w:szCs w:val="18"/>
            </w:rPr>
          </w:pPr>
          <w:r w:rsidRPr="00066897">
            <w:rPr>
              <w:rFonts w:ascii="Arial" w:hAnsi="Arial" w:cs="Arial"/>
              <w:b/>
              <w:bCs/>
              <w:sz w:val="18"/>
              <w:szCs w:val="18"/>
            </w:rPr>
            <w:t xml:space="preserve">DC2 </w:t>
          </w:r>
          <w:r w:rsidR="00066897" w:rsidRPr="00066897">
            <w:rPr>
              <w:rFonts w:ascii="Arial" w:hAnsi="Arial" w:cs="Arial"/>
              <w:b/>
              <w:bCs/>
              <w:sz w:val="18"/>
              <w:szCs w:val="18"/>
            </w:rPr>
            <w:t xml:space="preserve">EFS - </w:t>
          </w:r>
          <w:r w:rsidRPr="00066897">
            <w:rPr>
              <w:rFonts w:ascii="Arial" w:hAnsi="Arial" w:cs="Arial"/>
              <w:b/>
              <w:bCs/>
              <w:sz w:val="18"/>
              <w:szCs w:val="18"/>
            </w:rPr>
            <w:t>Déclaration du candidat</w:t>
          </w:r>
        </w:p>
      </w:tc>
      <w:tc>
        <w:tcPr>
          <w:tcW w:w="4680" w:type="dxa"/>
          <w:shd w:val="clear" w:color="auto" w:fill="66CCFF"/>
        </w:tcPr>
        <w:p w14:paraId="63BCB7C5" w14:textId="77777777" w:rsidR="00C27DDD" w:rsidRPr="00851FE1" w:rsidRDefault="00C27DDD" w:rsidP="00C27DDD">
          <w:pPr>
            <w:suppressAutoHyphens w:val="0"/>
            <w:jc w:val="center"/>
            <w:rPr>
              <w:rFonts w:ascii="Arial" w:hAnsi="Arial" w:cs="Arial"/>
              <w:i/>
              <w:iCs/>
              <w:sz w:val="16"/>
              <w:szCs w:val="16"/>
              <w:lang w:eastAsia="fr-FR"/>
            </w:rPr>
          </w:pPr>
          <w:r w:rsidRPr="00851FE1">
            <w:rPr>
              <w:rFonts w:ascii="Arial" w:hAnsi="Arial" w:cs="Arial"/>
              <w:i/>
              <w:iCs/>
              <w:sz w:val="16"/>
              <w:szCs w:val="16"/>
              <w:lang w:eastAsia="fr-FR"/>
            </w:rPr>
            <w:t xml:space="preserve">EFS Auvergne-Rhône-Alpes </w:t>
          </w:r>
        </w:p>
        <w:p w14:paraId="5D1310A5" w14:textId="5B944420" w:rsidR="00472B25" w:rsidRPr="00066897" w:rsidRDefault="00C27DDD" w:rsidP="0091105C">
          <w:pPr>
            <w:shd w:val="clear" w:color="auto" w:fill="66CCFF"/>
            <w:snapToGrid w:val="0"/>
            <w:jc w:val="center"/>
            <w:rPr>
              <w:rFonts w:ascii="Arial" w:hAnsi="Arial" w:cs="Arial"/>
              <w:b/>
              <w:bCs/>
              <w:sz w:val="18"/>
              <w:szCs w:val="18"/>
            </w:rPr>
          </w:pPr>
          <w:r w:rsidRPr="00851FE1">
            <w:rPr>
              <w:rFonts w:ascii="Arial" w:hAnsi="Arial" w:cs="Arial"/>
              <w:i/>
              <w:iCs/>
              <w:sz w:val="16"/>
              <w:szCs w:val="16"/>
              <w:lang w:eastAsia="fr-FR"/>
            </w:rPr>
            <w:t xml:space="preserve">N° de consultation : </w:t>
          </w:r>
          <w:r>
            <w:rPr>
              <w:rFonts w:ascii="Arial" w:hAnsi="Arial" w:cs="Arial"/>
              <w:i/>
              <w:iCs/>
              <w:noProof/>
              <w:sz w:val="16"/>
              <w:szCs w:val="16"/>
              <w:lang w:eastAsia="fr-FR"/>
            </w:rPr>
            <w:t>2024EFS_AURA3</w:t>
          </w:r>
          <w:r w:rsidR="0091105C">
            <w:rPr>
              <w:rFonts w:ascii="Arial" w:hAnsi="Arial" w:cs="Arial"/>
              <w:i/>
              <w:iCs/>
              <w:noProof/>
              <w:sz w:val="16"/>
              <w:szCs w:val="16"/>
              <w:lang w:eastAsia="fr-FR"/>
            </w:rPr>
            <w:t>73</w:t>
          </w:r>
        </w:p>
      </w:tc>
      <w:tc>
        <w:tcPr>
          <w:tcW w:w="900" w:type="dxa"/>
          <w:shd w:val="clear" w:color="auto" w:fill="66CCFF"/>
        </w:tcPr>
        <w:p w14:paraId="5D1310A6" w14:textId="77777777" w:rsidR="00472B25" w:rsidRPr="00066897" w:rsidRDefault="00472B25">
          <w:pPr>
            <w:shd w:val="clear" w:color="auto" w:fill="66CCFF"/>
            <w:snapToGrid w:val="0"/>
            <w:jc w:val="right"/>
            <w:rPr>
              <w:sz w:val="18"/>
              <w:szCs w:val="18"/>
            </w:rPr>
          </w:pPr>
          <w:r w:rsidRPr="00066897">
            <w:rPr>
              <w:rFonts w:ascii="Arial" w:hAnsi="Arial" w:cs="Arial"/>
              <w:b/>
              <w:bCs/>
              <w:sz w:val="18"/>
              <w:szCs w:val="18"/>
            </w:rPr>
            <w:t xml:space="preserve">Page :     </w:t>
          </w:r>
        </w:p>
      </w:tc>
      <w:tc>
        <w:tcPr>
          <w:tcW w:w="540" w:type="dxa"/>
          <w:shd w:val="clear" w:color="auto" w:fill="66CCFF"/>
        </w:tcPr>
        <w:p w14:paraId="5D1310A7" w14:textId="77E428C7" w:rsidR="00472B25" w:rsidRPr="00066897" w:rsidRDefault="00472B25">
          <w:pPr>
            <w:shd w:val="clear" w:color="auto" w:fill="66CCFF"/>
            <w:snapToGrid w:val="0"/>
            <w:jc w:val="center"/>
            <w:rPr>
              <w:rFonts w:ascii="Arial" w:hAnsi="Arial" w:cs="Arial"/>
              <w:b/>
              <w:bCs/>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PAGE </w:instrText>
          </w:r>
          <w:r w:rsidRPr="00066897">
            <w:rPr>
              <w:rStyle w:val="Numrodepage"/>
              <w:rFonts w:cs="Arial"/>
              <w:b/>
              <w:sz w:val="18"/>
              <w:szCs w:val="18"/>
            </w:rPr>
            <w:fldChar w:fldCharType="separate"/>
          </w:r>
          <w:r w:rsidR="0091105C">
            <w:rPr>
              <w:rStyle w:val="Numrodepage"/>
              <w:rFonts w:cs="Arial"/>
              <w:b/>
              <w:noProof/>
              <w:sz w:val="18"/>
              <w:szCs w:val="18"/>
            </w:rPr>
            <w:t>3</w:t>
          </w:r>
          <w:r w:rsidRPr="00066897">
            <w:rPr>
              <w:rStyle w:val="Numrodepage"/>
              <w:rFonts w:cs="Arial"/>
              <w:b/>
              <w:sz w:val="18"/>
              <w:szCs w:val="18"/>
            </w:rPr>
            <w:fldChar w:fldCharType="end"/>
          </w:r>
        </w:p>
      </w:tc>
      <w:tc>
        <w:tcPr>
          <w:tcW w:w="180" w:type="dxa"/>
          <w:shd w:val="clear" w:color="auto" w:fill="66CCFF"/>
        </w:tcPr>
        <w:p w14:paraId="5D1310A8" w14:textId="77777777" w:rsidR="00472B25" w:rsidRPr="00066897" w:rsidRDefault="00472B25">
          <w:pPr>
            <w:shd w:val="clear" w:color="auto" w:fill="66CCFF"/>
            <w:snapToGrid w:val="0"/>
            <w:jc w:val="center"/>
            <w:rPr>
              <w:sz w:val="18"/>
              <w:szCs w:val="18"/>
            </w:rPr>
          </w:pPr>
          <w:r w:rsidRPr="00066897">
            <w:rPr>
              <w:rFonts w:ascii="Arial" w:hAnsi="Arial" w:cs="Arial"/>
              <w:b/>
              <w:bCs/>
              <w:sz w:val="18"/>
              <w:szCs w:val="18"/>
            </w:rPr>
            <w:t>/</w:t>
          </w:r>
        </w:p>
      </w:tc>
      <w:tc>
        <w:tcPr>
          <w:tcW w:w="540" w:type="dxa"/>
          <w:shd w:val="clear" w:color="auto" w:fill="66CCFF"/>
        </w:tcPr>
        <w:p w14:paraId="5D1310A9" w14:textId="71E8D59C" w:rsidR="00472B25" w:rsidRPr="00066897" w:rsidRDefault="00472B25">
          <w:pPr>
            <w:shd w:val="clear" w:color="auto" w:fill="66CCFF"/>
            <w:snapToGrid w:val="0"/>
            <w:jc w:val="center"/>
            <w:rPr>
              <w:rFonts w:ascii="Arial" w:hAnsi="Arial" w:cs="Arial"/>
              <w:sz w:val="18"/>
              <w:szCs w:val="18"/>
            </w:rPr>
          </w:pPr>
          <w:r w:rsidRPr="00066897">
            <w:rPr>
              <w:rStyle w:val="Numrodepage"/>
              <w:rFonts w:cs="Arial"/>
              <w:b/>
              <w:sz w:val="18"/>
              <w:szCs w:val="18"/>
            </w:rPr>
            <w:fldChar w:fldCharType="begin"/>
          </w:r>
          <w:r w:rsidRPr="00066897">
            <w:rPr>
              <w:rStyle w:val="Numrodepage"/>
              <w:rFonts w:cs="Arial"/>
              <w:b/>
              <w:sz w:val="18"/>
              <w:szCs w:val="18"/>
            </w:rPr>
            <w:instrText xml:space="preserve"> NUMPAGES \*Arabic </w:instrText>
          </w:r>
          <w:r w:rsidRPr="00066897">
            <w:rPr>
              <w:rStyle w:val="Numrodepage"/>
              <w:rFonts w:cs="Arial"/>
              <w:b/>
              <w:sz w:val="18"/>
              <w:szCs w:val="18"/>
            </w:rPr>
            <w:fldChar w:fldCharType="separate"/>
          </w:r>
          <w:r w:rsidR="0091105C">
            <w:rPr>
              <w:rStyle w:val="Numrodepage"/>
              <w:rFonts w:cs="Arial"/>
              <w:b/>
              <w:noProof/>
              <w:sz w:val="18"/>
              <w:szCs w:val="18"/>
            </w:rPr>
            <w:t>4</w:t>
          </w:r>
          <w:r w:rsidRPr="00066897">
            <w:rPr>
              <w:rStyle w:val="Numrodepage"/>
              <w:rFonts w:cs="Arial"/>
              <w:b/>
              <w:sz w:val="18"/>
              <w:szCs w:val="18"/>
            </w:rPr>
            <w:fldChar w:fldCharType="end"/>
          </w:r>
        </w:p>
      </w:tc>
    </w:tr>
  </w:tbl>
  <w:p w14:paraId="5D1310AB" w14:textId="77777777" w:rsidR="00472B25" w:rsidRDefault="00472B25">
    <w:pPr>
      <w:pStyle w:val="Pieddepage"/>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310A0" w14:textId="77777777" w:rsidR="005C6314" w:rsidRDefault="005C6314">
      <w:r>
        <w:separator/>
      </w:r>
    </w:p>
  </w:footnote>
  <w:footnote w:type="continuationSeparator" w:id="0">
    <w:p w14:paraId="5D1310A1" w14:textId="77777777" w:rsidR="005C6314" w:rsidRDefault="005C63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num w:numId="1">
    <w:abstractNumId w:val="0"/>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585"/>
    <w:rsid w:val="000227D0"/>
    <w:rsid w:val="00050CDC"/>
    <w:rsid w:val="000625CC"/>
    <w:rsid w:val="00066897"/>
    <w:rsid w:val="00092585"/>
    <w:rsid w:val="000D4E2E"/>
    <w:rsid w:val="00125D6B"/>
    <w:rsid w:val="0013398C"/>
    <w:rsid w:val="001535C7"/>
    <w:rsid w:val="001A5A4C"/>
    <w:rsid w:val="001D25B2"/>
    <w:rsid w:val="001D7F81"/>
    <w:rsid w:val="001E68EF"/>
    <w:rsid w:val="001F35D5"/>
    <w:rsid w:val="00224E9C"/>
    <w:rsid w:val="0025478A"/>
    <w:rsid w:val="002611DA"/>
    <w:rsid w:val="00261FC1"/>
    <w:rsid w:val="002B54BB"/>
    <w:rsid w:val="00312505"/>
    <w:rsid w:val="00331DDB"/>
    <w:rsid w:val="00340F85"/>
    <w:rsid w:val="0036753A"/>
    <w:rsid w:val="003F2B90"/>
    <w:rsid w:val="0040126E"/>
    <w:rsid w:val="004027F4"/>
    <w:rsid w:val="00425B7A"/>
    <w:rsid w:val="0045688F"/>
    <w:rsid w:val="00472B25"/>
    <w:rsid w:val="004A6D4B"/>
    <w:rsid w:val="004C221B"/>
    <w:rsid w:val="00516C8B"/>
    <w:rsid w:val="005539C6"/>
    <w:rsid w:val="0056052C"/>
    <w:rsid w:val="00571403"/>
    <w:rsid w:val="0059116B"/>
    <w:rsid w:val="005A5386"/>
    <w:rsid w:val="005B4D8D"/>
    <w:rsid w:val="005B5589"/>
    <w:rsid w:val="005C6314"/>
    <w:rsid w:val="005C765E"/>
    <w:rsid w:val="005D2BD5"/>
    <w:rsid w:val="00614607"/>
    <w:rsid w:val="00637C96"/>
    <w:rsid w:val="00652D59"/>
    <w:rsid w:val="006A5F71"/>
    <w:rsid w:val="006E2F47"/>
    <w:rsid w:val="006E6210"/>
    <w:rsid w:val="007509C7"/>
    <w:rsid w:val="007819B4"/>
    <w:rsid w:val="007A7713"/>
    <w:rsid w:val="007C0A0D"/>
    <w:rsid w:val="00815797"/>
    <w:rsid w:val="00866311"/>
    <w:rsid w:val="008715A8"/>
    <w:rsid w:val="00887F8C"/>
    <w:rsid w:val="008A3707"/>
    <w:rsid w:val="0090530B"/>
    <w:rsid w:val="00906660"/>
    <w:rsid w:val="0091105C"/>
    <w:rsid w:val="0094174C"/>
    <w:rsid w:val="009D0426"/>
    <w:rsid w:val="009D52FB"/>
    <w:rsid w:val="009D6D88"/>
    <w:rsid w:val="00A05A3B"/>
    <w:rsid w:val="00A840BB"/>
    <w:rsid w:val="00B71E45"/>
    <w:rsid w:val="00B80B6A"/>
    <w:rsid w:val="00B8268A"/>
    <w:rsid w:val="00BA7752"/>
    <w:rsid w:val="00BD0733"/>
    <w:rsid w:val="00C10C87"/>
    <w:rsid w:val="00C23804"/>
    <w:rsid w:val="00C279F4"/>
    <w:rsid w:val="00C27DDD"/>
    <w:rsid w:val="00C301F0"/>
    <w:rsid w:val="00C56C9E"/>
    <w:rsid w:val="00C61C85"/>
    <w:rsid w:val="00CC1451"/>
    <w:rsid w:val="00CE32F2"/>
    <w:rsid w:val="00D21AD8"/>
    <w:rsid w:val="00D63EF7"/>
    <w:rsid w:val="00D82167"/>
    <w:rsid w:val="00DA5F03"/>
    <w:rsid w:val="00E50B22"/>
    <w:rsid w:val="00E657EE"/>
    <w:rsid w:val="00E83C20"/>
    <w:rsid w:val="00EA3323"/>
    <w:rsid w:val="00EE5B56"/>
    <w:rsid w:val="00EF77E1"/>
    <w:rsid w:val="00F41A3F"/>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D130FB9"/>
  <w15:docId w15:val="{947ACB00-B951-4D2F-B9A3-88AA3E089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outlineLvl w:val="0"/>
    </w:pPr>
    <w:rPr>
      <w:b/>
      <w:bCs/>
    </w:rPr>
  </w:style>
  <w:style w:type="paragraph" w:styleId="Titre2">
    <w:name w:val="heading 2"/>
    <w:basedOn w:val="Normal"/>
    <w:next w:val="Normal"/>
    <w:qFormat/>
    <w:pPr>
      <w:keepNext/>
      <w:numPr>
        <w:ilvl w:val="1"/>
        <w:numId w:val="1"/>
      </w:numPr>
      <w:tabs>
        <w:tab w:val="left" w:pos="0"/>
      </w:tabs>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cidTexte=LEGITEXT000006072050&amp;idArticle=LEGIARTI000006903498" TargetMode="External"/><Relationship Id="rId2" Type="http://schemas.openxmlformats.org/officeDocument/2006/relationships/customXml" Target="../customXml/item2.xml"/><Relationship Id="rId16" Type="http://schemas.openxmlformats.org/officeDocument/2006/relationships/hyperlink" Target="https://www.legifrance.gouv.fr/affichCodeArticle.do?cidTexte=LEGITEXT000006074069&amp;idArticle=LEGIARTI000006797692&amp;dateTexte=&amp;categorieLien=cid"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legifrance.gouv.fr/affichCodeArticle.do?cidTexte=LEGITEXT000006072050&amp;idArticle=LEGIARTI000006903712&amp;dateTexte=&amp;categorieLien=cid" TargetMode="External"/><Relationship Id="rId10" Type="http://schemas.openxmlformats.org/officeDocument/2006/relationships/footnotes" Target="footnotes.xm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TVK2STR4ZKMW-1827081253-31</_dlc_DocId>
    <_dlc_DocIdUrl xmlns="3db10a5d-558e-4c80-b55c-f43536d34388">
      <Url>https://sharedoc.efs.sante.ban/partage/Achats_Marchés_Appro_2/Docs_types/_layouts/15/DocIdRedir.aspx?ID=TVK2STR4ZKMW-1827081253-31</Url>
      <Description>TVK2STR4ZKMW-1827081253-31</Description>
    </_dlc_DocIdUrl>
    <R_x00e9_vision xmlns="8cabc909-925b-4993-810a-c39a03b082db">2022-09-01T22:00:00+00:00</R_x00e9_vision>
    <SeoKeywords xmlns="http://schemas.microsoft.com/sharepoint/v3">DC2</SeoKeywords>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886A7CE-AD8E-4B02-9F97-787ADD0D63A6}">
  <ds:schemaRefs>
    <ds:schemaRef ds:uri="http://schemas.openxmlformats.org/officeDocument/2006/bibliography"/>
  </ds:schemaRefs>
</ds:datastoreItem>
</file>

<file path=customXml/itemProps2.xml><?xml version="1.0" encoding="utf-8"?>
<ds:datastoreItem xmlns:ds="http://schemas.openxmlformats.org/officeDocument/2006/customXml" ds:itemID="{F9D75A99-57DE-412F-97C8-37B42DD7E493}">
  <ds:schemaRefs>
    <ds:schemaRef ds:uri="http://schemas.microsoft.com/sharepoint/events"/>
  </ds:schemaRefs>
</ds:datastoreItem>
</file>

<file path=customXml/itemProps3.xml><?xml version="1.0" encoding="utf-8"?>
<ds:datastoreItem xmlns:ds="http://schemas.openxmlformats.org/officeDocument/2006/customXml" ds:itemID="{B9506400-075E-46DE-A99E-FF5395DB6901}">
  <ds:schemaRefs>
    <ds:schemaRef ds:uri="http://schemas.microsoft.com/sharepoint/v3/contenttype/forms"/>
  </ds:schemaRefs>
</ds:datastoreItem>
</file>

<file path=customXml/itemProps4.xml><?xml version="1.0" encoding="utf-8"?>
<ds:datastoreItem xmlns:ds="http://schemas.openxmlformats.org/officeDocument/2006/customXml" ds:itemID="{2BAF2B82-348A-41F5-A5A3-43F3E114251A}">
  <ds:schemaRefs>
    <ds:schemaRef ds:uri="3db10a5d-558e-4c80-b55c-f43536d34388"/>
    <ds:schemaRef ds:uri="http://schemas.microsoft.com/sharepoint/v3"/>
    <ds:schemaRef ds:uri="http://purl.org/dc/elements/1.1/"/>
    <ds:schemaRef ds:uri="http://purl.org/dc/dcmitype/"/>
    <ds:schemaRef ds:uri="http://schemas.microsoft.com/office/2006/metadata/propertie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8cabc909-925b-4993-810a-c39a03b082db"/>
    <ds:schemaRef ds:uri="http://purl.org/dc/terms/"/>
  </ds:schemaRefs>
</ds:datastoreItem>
</file>

<file path=customXml/itemProps5.xml><?xml version="1.0" encoding="utf-8"?>
<ds:datastoreItem xmlns:ds="http://schemas.openxmlformats.org/officeDocument/2006/customXml" ds:itemID="{D752D769-CEF5-47CA-A03B-A6CF18BA5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1282</Words>
  <Characters>7051</Characters>
  <Application>Microsoft Office Word</Application>
  <DocSecurity>0</DocSecurity>
  <Lines>58</Lines>
  <Paragraphs>16</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8317</CharactersWithSpaces>
  <SharedDoc>false</SharedDoc>
  <HLinks>
    <vt:vector size="48" baseType="variant">
      <vt:variant>
        <vt:i4>7405583</vt:i4>
      </vt:variant>
      <vt:variant>
        <vt:i4>29</vt:i4>
      </vt:variant>
      <vt:variant>
        <vt:i4>0</vt:i4>
      </vt:variant>
      <vt:variant>
        <vt:i4>5</vt:i4>
      </vt:variant>
      <vt:variant>
        <vt:lpwstr>http://metadata-stds.org/Document-library/Draft-standards/6523-Identification-of-Organizations/ICD_list.htm</vt:lpwstr>
      </vt:variant>
      <vt:variant>
        <vt:lpwstr/>
      </vt:variant>
      <vt:variant>
        <vt:i4>4456549</vt:i4>
      </vt:variant>
      <vt:variant>
        <vt:i4>26</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21</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16</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11</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6553669</vt:i4>
      </vt:variant>
      <vt:variant>
        <vt:i4>6</vt:i4>
      </vt:variant>
      <vt:variant>
        <vt:i4>0</vt:i4>
      </vt:variant>
      <vt:variant>
        <vt:i4>5</vt:i4>
      </vt:variant>
      <vt:variant>
        <vt:lpwstr>https://www.legifrance.gouv.fr/affichTexteArticle.do;jsessionid=6191BD8B70026710BA8045F09D83AC0D.tpdila23v_2?idArticle=LEGIARTI000030922255&amp;cidTexte=LEGITEXT000030921938&amp;dateTexte=20160401&amp;categorieLien=id&amp;oldAction=&amp;nbResultRech=</vt:lpwstr>
      </vt:variant>
      <vt:variant>
        <vt:lpwstr/>
      </vt:variant>
      <vt:variant>
        <vt:i4>5177461</vt:i4>
      </vt:variant>
      <vt:variant>
        <vt:i4>3</vt:i4>
      </vt:variant>
      <vt:variant>
        <vt:i4>0</vt:i4>
      </vt:variant>
      <vt:variant>
        <vt:i4>5</vt:i4>
      </vt:variant>
      <vt:variant>
        <vt:lpwstr>https://www.legifrance.gouv.fr/affichTexteArticle.do;jsessionid=6191BD8B70026710BA8045F09D83AC0D.tpdila23v_2?idArticle=LEGIARTI000030922253&amp;cidTexte=LEGITEXT000030921938&amp;dateTexte=20160401</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TERRASSE Jacques</cp:lastModifiedBy>
  <cp:revision>4</cp:revision>
  <cp:lastPrinted>2016-03-31T08:52:00Z</cp:lastPrinted>
  <dcterms:created xsi:type="dcterms:W3CDTF">2025-08-04T12:51:00Z</dcterms:created>
  <dcterms:modified xsi:type="dcterms:W3CDTF">2025-08-06T08:07:00Z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a039e270-bf2d-41d0-b6b5-56c3bf5ff82b</vt:lpwstr>
  </property>
</Properties>
</file>